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A3B0E">
      <w:pPr>
        <w:pStyle w:val="3"/>
        <w:ind w:firstLine="0"/>
        <w:rPr>
          <w:rFonts w:hint="eastAsia" w:ascii="黑体" w:hAnsi="黑体" w:eastAsia="黑体" w:cs="黑体"/>
        </w:rPr>
      </w:pPr>
      <w:r>
        <w:rPr>
          <w:rFonts w:hint="eastAsia" w:ascii="黑体" w:hAnsi="黑体" w:eastAsia="黑体" w:cs="黑体"/>
        </w:rPr>
        <w:t>附件2</w:t>
      </w:r>
    </w:p>
    <w:p w14:paraId="3C71C8FE">
      <w:pPr>
        <w:pStyle w:val="3"/>
        <w:ind w:firstLine="0"/>
        <w:jc w:val="center"/>
        <w:rPr>
          <w:b/>
          <w:sz w:val="52"/>
        </w:rPr>
      </w:pPr>
    </w:p>
    <w:p w14:paraId="1B29B28D">
      <w:pPr>
        <w:pStyle w:val="3"/>
        <w:ind w:firstLine="0"/>
        <w:jc w:val="center"/>
        <w:rPr>
          <w:b/>
          <w:sz w:val="52"/>
        </w:rPr>
      </w:pPr>
    </w:p>
    <w:p w14:paraId="6891C1DE">
      <w:pPr>
        <w:pStyle w:val="3"/>
        <w:ind w:firstLine="0"/>
        <w:jc w:val="center"/>
        <w:rPr>
          <w:rFonts w:hint="eastAsia" w:eastAsia="宋体"/>
          <w:b/>
          <w:sz w:val="52"/>
          <w:lang w:eastAsia="zh-CN"/>
        </w:rPr>
      </w:pPr>
      <w:r>
        <w:rPr>
          <w:rFonts w:hint="eastAsia"/>
          <w:b/>
          <w:sz w:val="52"/>
          <w:lang w:eastAsia="zh-CN"/>
        </w:rPr>
        <w:t>“哈尔滨老字号”申报材料</w:t>
      </w:r>
    </w:p>
    <w:p w14:paraId="7A9EBEFC">
      <w:pPr>
        <w:pStyle w:val="3"/>
        <w:ind w:firstLine="0"/>
        <w:jc w:val="center"/>
        <w:rPr>
          <w:b/>
          <w:sz w:val="52"/>
        </w:rPr>
      </w:pPr>
    </w:p>
    <w:p w14:paraId="1EC554E5">
      <w:pPr>
        <w:pStyle w:val="3"/>
        <w:ind w:firstLine="0"/>
        <w:jc w:val="center"/>
        <w:rPr>
          <w:b/>
          <w:sz w:val="52"/>
        </w:rPr>
      </w:pPr>
    </w:p>
    <w:p w14:paraId="0354801D">
      <w:pPr>
        <w:pStyle w:val="3"/>
        <w:ind w:firstLine="0"/>
        <w:jc w:val="center"/>
        <w:rPr>
          <w:b/>
          <w:sz w:val="52"/>
        </w:rPr>
      </w:pPr>
    </w:p>
    <w:p w14:paraId="5D2C1722">
      <w:pPr>
        <w:pStyle w:val="3"/>
        <w:ind w:firstLine="0"/>
        <w:jc w:val="center"/>
        <w:rPr>
          <w:b/>
          <w:sz w:val="52"/>
        </w:rPr>
      </w:pPr>
    </w:p>
    <w:p w14:paraId="0ED2965F">
      <w:pPr>
        <w:pStyle w:val="3"/>
        <w:ind w:firstLine="0"/>
        <w:jc w:val="center"/>
        <w:rPr>
          <w:b/>
          <w:sz w:val="52"/>
        </w:rPr>
      </w:pPr>
    </w:p>
    <w:p w14:paraId="6950F95B">
      <w:pPr>
        <w:pStyle w:val="3"/>
        <w:ind w:firstLine="0"/>
        <w:jc w:val="center"/>
        <w:rPr>
          <w:b/>
          <w:sz w:val="52"/>
        </w:rPr>
      </w:pPr>
    </w:p>
    <w:p w14:paraId="138F9FFC">
      <w:pPr>
        <w:pStyle w:val="3"/>
        <w:ind w:firstLine="0"/>
        <w:jc w:val="center"/>
        <w:rPr>
          <w:b/>
          <w:sz w:val="52"/>
        </w:rPr>
      </w:pPr>
    </w:p>
    <w:p w14:paraId="6F299C5F">
      <w:pPr>
        <w:pStyle w:val="3"/>
        <w:ind w:firstLine="0"/>
        <w:jc w:val="center"/>
        <w:rPr>
          <w:rFonts w:hint="eastAsia" w:eastAsia="宋体"/>
          <w:b/>
          <w:sz w:val="32"/>
          <w:szCs w:val="11"/>
          <w:lang w:eastAsia="zh-CN"/>
        </w:rPr>
      </w:pPr>
      <w:r>
        <w:rPr>
          <w:rFonts w:hint="eastAsia"/>
          <w:b/>
          <w:sz w:val="32"/>
          <w:szCs w:val="11"/>
          <w:lang w:eastAsia="zh-CN"/>
        </w:rPr>
        <w:t>【此处键入企业名称】</w:t>
      </w:r>
    </w:p>
    <w:p w14:paraId="17BDCB30">
      <w:pPr>
        <w:pStyle w:val="3"/>
        <w:ind w:firstLine="0"/>
        <w:jc w:val="center"/>
        <w:rPr>
          <w:rFonts w:hint="eastAsia" w:eastAsia="宋体"/>
          <w:b/>
          <w:sz w:val="32"/>
          <w:szCs w:val="11"/>
          <w:lang w:eastAsia="zh-CN"/>
        </w:rPr>
      </w:pPr>
      <w:r>
        <w:rPr>
          <w:rFonts w:hint="eastAsia"/>
          <w:b/>
          <w:sz w:val="32"/>
          <w:szCs w:val="11"/>
          <w:lang w:eastAsia="zh-CN"/>
        </w:rPr>
        <w:t>二零二六年二月</w:t>
      </w:r>
    </w:p>
    <w:p w14:paraId="33F2DCC2">
      <w:pPr>
        <w:pStyle w:val="3"/>
        <w:ind w:firstLine="0"/>
        <w:jc w:val="center"/>
        <w:rPr>
          <w:b/>
          <w:sz w:val="52"/>
        </w:rPr>
      </w:pPr>
    </w:p>
    <w:p w14:paraId="264B1903">
      <w:pPr>
        <w:pStyle w:val="3"/>
        <w:ind w:firstLine="0"/>
        <w:jc w:val="center"/>
        <w:rPr>
          <w:b/>
          <w:sz w:val="52"/>
        </w:rPr>
      </w:pPr>
    </w:p>
    <w:p w14:paraId="7A2C9750">
      <w:pPr>
        <w:pStyle w:val="3"/>
        <w:ind w:firstLine="0"/>
        <w:jc w:val="center"/>
        <w:rPr>
          <w:b/>
          <w:sz w:val="52"/>
        </w:rPr>
        <w:sectPr>
          <w:footerReference r:id="rId3" w:type="default"/>
          <w:pgSz w:w="11906" w:h="16838"/>
          <w:pgMar w:top="1531" w:right="1474" w:bottom="1191" w:left="1587" w:header="851" w:footer="992" w:gutter="0"/>
          <w:pgBorders>
            <w:top w:val="none" w:sz="0" w:space="0"/>
            <w:left w:val="none" w:sz="0" w:space="0"/>
            <w:bottom w:val="none" w:sz="0" w:space="0"/>
            <w:right w:val="none" w:sz="0" w:space="0"/>
          </w:pgBorders>
          <w:pgNumType w:fmt="decimal" w:start="19"/>
          <w:cols w:space="720" w:num="1"/>
          <w:docGrid w:type="lines" w:linePitch="319" w:charSpace="0"/>
        </w:sectPr>
      </w:pPr>
    </w:p>
    <w:p w14:paraId="080CB99F">
      <w:pPr>
        <w:pStyle w:val="3"/>
        <w:ind w:firstLine="0"/>
        <w:jc w:val="center"/>
        <w:rPr>
          <w:b/>
          <w:sz w:val="52"/>
        </w:rPr>
      </w:pPr>
    </w:p>
    <w:p w14:paraId="77DD189D">
      <w:pPr>
        <w:pStyle w:val="3"/>
        <w:ind w:firstLine="0"/>
        <w:jc w:val="center"/>
        <w:rPr>
          <w:rFonts w:hint="eastAsia" w:eastAsia="宋体"/>
          <w:b/>
          <w:sz w:val="52"/>
          <w:lang w:eastAsia="zh-CN"/>
        </w:rPr>
      </w:pPr>
      <w:r>
        <w:rPr>
          <w:b/>
          <w:sz w:val="52"/>
        </w:rPr>
        <w:t>“</w:t>
      </w:r>
      <w:r>
        <w:rPr>
          <w:rFonts w:hint="eastAsia"/>
          <w:b/>
          <w:sz w:val="52"/>
        </w:rPr>
        <w:t>哈尔滨老字号</w:t>
      </w:r>
      <w:r>
        <w:rPr>
          <w:b/>
          <w:sz w:val="52"/>
        </w:rPr>
        <w:t>”</w:t>
      </w:r>
      <w:r>
        <w:rPr>
          <w:rFonts w:hint="eastAsia"/>
          <w:b/>
          <w:sz w:val="52"/>
        </w:rPr>
        <w:t>申报</w:t>
      </w:r>
      <w:r>
        <w:rPr>
          <w:rFonts w:hint="eastAsia"/>
          <w:b/>
          <w:sz w:val="52"/>
          <w:lang w:eastAsia="zh-CN"/>
        </w:rPr>
        <w:t>书</w:t>
      </w:r>
    </w:p>
    <w:p w14:paraId="4D29997E">
      <w:pPr>
        <w:pStyle w:val="3"/>
        <w:ind w:firstLine="0"/>
      </w:pPr>
    </w:p>
    <w:p w14:paraId="676D58C0">
      <w:pPr>
        <w:pStyle w:val="3"/>
        <w:ind w:firstLine="0"/>
        <w:jc w:val="center"/>
      </w:pPr>
    </w:p>
    <w:p w14:paraId="0DB095FA">
      <w:pPr>
        <w:pStyle w:val="3"/>
        <w:ind w:firstLine="0"/>
        <w:jc w:val="center"/>
      </w:pPr>
    </w:p>
    <w:p w14:paraId="19490854">
      <w:pPr>
        <w:pStyle w:val="3"/>
        <w:ind w:firstLine="0"/>
        <w:jc w:val="center"/>
      </w:pPr>
    </w:p>
    <w:p w14:paraId="6D96B16C">
      <w:pPr>
        <w:pStyle w:val="3"/>
        <w:ind w:firstLine="0"/>
      </w:pPr>
      <w:r>
        <w:t xml:space="preserve">                            </w:t>
      </w:r>
    </w:p>
    <w:p w14:paraId="011A5DFA">
      <w:pPr>
        <w:pStyle w:val="3"/>
        <w:ind w:firstLine="0"/>
        <w:jc w:val="center"/>
      </w:pPr>
    </w:p>
    <w:p w14:paraId="2715D9BB">
      <w:pPr>
        <w:pStyle w:val="3"/>
        <w:ind w:firstLine="0"/>
        <w:jc w:val="center"/>
      </w:pPr>
    </w:p>
    <w:p w14:paraId="4369C17C">
      <w:pPr>
        <w:pStyle w:val="3"/>
        <w:ind w:firstLine="0"/>
        <w:jc w:val="center"/>
      </w:pPr>
      <w:r>
        <w:t xml:space="preserve">        </w:t>
      </w:r>
      <w:r>
        <w:rPr>
          <w:rFonts w:hint="eastAsia"/>
        </w:rPr>
        <w:t>（填报单位盖章）</w:t>
      </w:r>
    </w:p>
    <w:p w14:paraId="7187AFBB">
      <w:pPr>
        <w:pStyle w:val="3"/>
        <w:ind w:firstLine="1292"/>
        <w:rPr>
          <w:u w:val="single"/>
        </w:rPr>
      </w:pPr>
      <w:r>
        <w:rPr>
          <w:rFonts w:hint="eastAsia"/>
        </w:rPr>
        <w:t>　</w:t>
      </w:r>
      <w:r>
        <w:rPr>
          <w:rFonts w:hint="eastAsia"/>
          <w:lang w:eastAsia="zh-CN"/>
        </w:rPr>
        <w:t>申报</w:t>
      </w:r>
      <w:r>
        <w:rPr>
          <w:rFonts w:hint="eastAsia"/>
        </w:rPr>
        <w:t>单位：</w:t>
      </w:r>
      <w:r>
        <w:rPr>
          <w:rFonts w:hint="eastAsia"/>
          <w:u w:val="single"/>
        </w:rPr>
        <w:t>　　　　　　　　　　　　</w:t>
      </w:r>
    </w:p>
    <w:p w14:paraId="00747C05">
      <w:pPr>
        <w:pStyle w:val="3"/>
        <w:ind w:firstLine="1292"/>
      </w:pPr>
    </w:p>
    <w:p w14:paraId="6756C86A">
      <w:pPr>
        <w:pStyle w:val="3"/>
        <w:ind w:firstLine="1292"/>
      </w:pPr>
      <w:r>
        <w:rPr>
          <w:rFonts w:hint="eastAsia"/>
        </w:rPr>
        <w:t>　联系人：　</w:t>
      </w:r>
      <w:r>
        <w:rPr>
          <w:rFonts w:hint="eastAsia"/>
          <w:u w:val="single"/>
        </w:rPr>
        <w:t>　　　　　　　　　　　　</w:t>
      </w:r>
    </w:p>
    <w:p w14:paraId="7FACC676">
      <w:pPr>
        <w:pStyle w:val="3"/>
        <w:ind w:firstLine="1292"/>
      </w:pPr>
    </w:p>
    <w:p w14:paraId="4EBE5AD9">
      <w:pPr>
        <w:pStyle w:val="3"/>
        <w:ind w:firstLine="1292"/>
      </w:pPr>
      <w:r>
        <w:rPr>
          <w:rFonts w:hint="eastAsia"/>
        </w:rPr>
        <w:t>　联系电话：</w:t>
      </w:r>
      <w:r>
        <w:rPr>
          <w:rFonts w:hint="eastAsia"/>
          <w:u w:val="single"/>
        </w:rPr>
        <w:t>　　　　　　　　　　　　</w:t>
      </w:r>
    </w:p>
    <w:p w14:paraId="5CF93730">
      <w:pPr>
        <w:pStyle w:val="3"/>
        <w:ind w:firstLine="1292"/>
        <w:rPr>
          <w:rFonts w:hint="eastAsia"/>
        </w:rPr>
      </w:pPr>
    </w:p>
    <w:p w14:paraId="78A0946E">
      <w:pPr>
        <w:pStyle w:val="3"/>
        <w:ind w:firstLine="1292"/>
      </w:pPr>
      <w:r>
        <w:rPr>
          <w:rFonts w:hint="eastAsia"/>
        </w:rPr>
        <w:t>　</w:t>
      </w:r>
      <w:r>
        <w:rPr>
          <w:rFonts w:hint="default"/>
          <w:lang w:val="en-US"/>
        </w:rPr>
        <w:t>推荐单位</w:t>
      </w:r>
      <w:r>
        <w:rPr>
          <w:rFonts w:hint="eastAsia"/>
        </w:rPr>
        <w:t>：</w:t>
      </w:r>
      <w:r>
        <w:rPr>
          <w:rFonts w:hint="eastAsia"/>
          <w:u w:val="single"/>
        </w:rPr>
        <w:t>　　　　　　　　　　　　</w:t>
      </w:r>
    </w:p>
    <w:p w14:paraId="1F3EF3F4">
      <w:pPr>
        <w:pStyle w:val="3"/>
        <w:ind w:firstLine="1292"/>
      </w:pPr>
    </w:p>
    <w:p w14:paraId="3EBB3652">
      <w:pPr>
        <w:pStyle w:val="3"/>
        <w:ind w:firstLine="1292"/>
      </w:pPr>
      <w:r>
        <w:rPr>
          <w:rFonts w:hint="eastAsia"/>
        </w:rPr>
        <w:t>　填报日期：　二零</w:t>
      </w:r>
      <w:r>
        <w:rPr>
          <w:rFonts w:hint="eastAsia"/>
          <w:lang w:eastAsia="zh-CN"/>
        </w:rPr>
        <w:t>二六</w:t>
      </w:r>
      <w:r>
        <w:rPr>
          <w:rFonts w:hint="eastAsia"/>
        </w:rPr>
        <w:t>年　　月　　日</w:t>
      </w:r>
    </w:p>
    <w:p w14:paraId="63C80B28">
      <w:pPr>
        <w:pStyle w:val="3"/>
        <w:ind w:firstLine="0"/>
        <w:jc w:val="center"/>
        <w:rPr>
          <w:b/>
          <w:sz w:val="36"/>
        </w:rPr>
      </w:pPr>
    </w:p>
    <w:p w14:paraId="5042AE47">
      <w:pPr>
        <w:pStyle w:val="3"/>
        <w:ind w:firstLine="0"/>
        <w:jc w:val="center"/>
        <w:rPr>
          <w:b/>
          <w:sz w:val="36"/>
        </w:rPr>
      </w:pPr>
    </w:p>
    <w:p w14:paraId="162F0A12">
      <w:pPr>
        <w:pStyle w:val="3"/>
        <w:ind w:firstLine="0"/>
        <w:jc w:val="center"/>
        <w:rPr>
          <w:b/>
          <w:sz w:val="36"/>
        </w:rPr>
      </w:pPr>
    </w:p>
    <w:p w14:paraId="5791AE69">
      <w:pPr>
        <w:pStyle w:val="3"/>
        <w:ind w:firstLine="0"/>
        <w:jc w:val="center"/>
        <w:rPr>
          <w:rFonts w:hint="eastAsia" w:ascii="方正小标宋简体" w:hAnsi="方正小标宋简体" w:eastAsia="方正小标宋简体" w:cs="方正小标宋简体"/>
          <w:b w:val="0"/>
          <w:bCs/>
          <w:sz w:val="44"/>
          <w:szCs w:val="44"/>
          <w:lang w:eastAsia="zh-CN"/>
        </w:rPr>
      </w:pPr>
    </w:p>
    <w:p w14:paraId="20BB1716">
      <w:pPr>
        <w:pStyle w:val="3"/>
        <w:ind w:firstLine="0"/>
        <w:jc w:val="center"/>
        <w:rPr>
          <w:rFonts w:hint="eastAsia" w:ascii="方正小标宋简体" w:hAnsi="方正小标宋简体" w:eastAsia="方正小标宋简体" w:cs="方正小标宋简体"/>
          <w:b w:val="0"/>
          <w:bCs/>
          <w:sz w:val="44"/>
          <w:szCs w:val="44"/>
          <w:lang w:eastAsia="zh-CN"/>
        </w:rPr>
      </w:pPr>
    </w:p>
    <w:p w14:paraId="79971FE9">
      <w:pPr>
        <w:pStyle w:val="3"/>
        <w:ind w:firstLine="0"/>
        <w:jc w:val="center"/>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44"/>
          <w:szCs w:val="44"/>
          <w:lang w:eastAsia="zh-CN"/>
        </w:rPr>
        <w:t>目录</w:t>
      </w:r>
    </w:p>
    <w:p w14:paraId="58A6DD81">
      <w:pPr>
        <w:pStyle w:val="3"/>
        <w:ind w:firstLine="0"/>
        <w:jc w:val="center"/>
        <w:rPr>
          <w:rFonts w:hint="eastAsia" w:ascii="方正小标宋简体" w:hAnsi="方正小标宋简体" w:eastAsia="方正小标宋简体" w:cs="方正小标宋简体"/>
          <w:b w:val="0"/>
          <w:bCs/>
          <w:sz w:val="36"/>
        </w:rPr>
      </w:pPr>
    </w:p>
    <w:p w14:paraId="0366857E">
      <w:pPr>
        <w:pStyle w:val="3"/>
        <w:ind w:firstLine="1080" w:firstLineChars="300"/>
        <w:jc w:val="both"/>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eastAsia="zh-CN"/>
        </w:rPr>
        <w:t>一、哈尔滨老字号申报表</w:t>
      </w:r>
      <w:r>
        <w:rPr>
          <w:rFonts w:hint="eastAsia" w:ascii="方正小标宋简体" w:hAnsi="方正小标宋简体" w:eastAsia="方正小标宋简体" w:cs="方正小标宋简体"/>
          <w:b w:val="0"/>
          <w:bCs/>
          <w:sz w:val="36"/>
          <w:szCs w:val="36"/>
          <w:lang w:val="en-US" w:eastAsia="zh-CN"/>
        </w:rPr>
        <w:t>..................................X</w:t>
      </w:r>
    </w:p>
    <w:p w14:paraId="68143735">
      <w:pPr>
        <w:pStyle w:val="3"/>
        <w:ind w:firstLine="1080" w:firstLineChars="300"/>
        <w:jc w:val="both"/>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eastAsia="zh-CN"/>
        </w:rPr>
        <w:t>二、品牌及企业基本情况介绍</w:t>
      </w:r>
      <w:r>
        <w:rPr>
          <w:rFonts w:hint="eastAsia" w:ascii="方正小标宋简体" w:hAnsi="方正小标宋简体" w:eastAsia="方正小标宋简体" w:cs="方正小标宋简体"/>
          <w:b w:val="0"/>
          <w:bCs/>
          <w:sz w:val="36"/>
          <w:szCs w:val="36"/>
          <w:lang w:val="en-US" w:eastAsia="zh-CN"/>
        </w:rPr>
        <w:t>..........................X</w:t>
      </w:r>
    </w:p>
    <w:p w14:paraId="1F1A807C">
      <w:pPr>
        <w:pStyle w:val="3"/>
        <w:ind w:firstLine="1080" w:firstLineChars="300"/>
        <w:jc w:val="both"/>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eastAsia="zh-CN"/>
        </w:rPr>
        <w:t>三、相关申报材料</w:t>
      </w:r>
      <w:r>
        <w:rPr>
          <w:rFonts w:hint="eastAsia" w:ascii="方正小标宋简体" w:hAnsi="方正小标宋简体" w:eastAsia="方正小标宋简体" w:cs="方正小标宋简体"/>
          <w:b w:val="0"/>
          <w:bCs/>
          <w:sz w:val="36"/>
          <w:szCs w:val="36"/>
          <w:lang w:val="en-US" w:eastAsia="zh-CN"/>
        </w:rPr>
        <w:t>..............................................X</w:t>
      </w:r>
    </w:p>
    <w:p w14:paraId="03C774AD">
      <w:pPr>
        <w:pStyle w:val="3"/>
        <w:ind w:firstLine="1080" w:firstLineChars="300"/>
        <w:jc w:val="both"/>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eastAsia="zh-CN"/>
        </w:rPr>
        <w:t>四、真实性承诺书</w:t>
      </w:r>
      <w:r>
        <w:rPr>
          <w:rFonts w:hint="eastAsia" w:ascii="方正小标宋简体" w:hAnsi="方正小标宋简体" w:eastAsia="方正小标宋简体" w:cs="方正小标宋简体"/>
          <w:b w:val="0"/>
          <w:bCs/>
          <w:sz w:val="36"/>
          <w:szCs w:val="36"/>
          <w:lang w:val="en-US" w:eastAsia="zh-CN"/>
        </w:rPr>
        <w:t>..............................................X</w:t>
      </w:r>
    </w:p>
    <w:p w14:paraId="174D4DA8">
      <w:pPr>
        <w:pStyle w:val="3"/>
        <w:ind w:firstLine="0"/>
        <w:jc w:val="center"/>
        <w:rPr>
          <w:b/>
          <w:sz w:val="36"/>
        </w:rPr>
      </w:pPr>
    </w:p>
    <w:p w14:paraId="4520D491">
      <w:pPr>
        <w:pStyle w:val="3"/>
        <w:ind w:firstLine="0"/>
        <w:jc w:val="center"/>
        <w:rPr>
          <w:b/>
          <w:sz w:val="36"/>
        </w:rPr>
      </w:pPr>
    </w:p>
    <w:p w14:paraId="1A0E4E3E">
      <w:pPr>
        <w:pStyle w:val="3"/>
        <w:ind w:firstLine="0"/>
        <w:jc w:val="center"/>
        <w:rPr>
          <w:b/>
          <w:sz w:val="36"/>
        </w:rPr>
      </w:pPr>
    </w:p>
    <w:p w14:paraId="1347F150">
      <w:pPr>
        <w:pStyle w:val="3"/>
        <w:ind w:firstLine="0"/>
        <w:jc w:val="center"/>
        <w:rPr>
          <w:b/>
          <w:sz w:val="36"/>
        </w:rPr>
      </w:pPr>
    </w:p>
    <w:p w14:paraId="509B9A2E">
      <w:pPr>
        <w:pStyle w:val="3"/>
        <w:ind w:firstLine="0"/>
        <w:jc w:val="center"/>
        <w:rPr>
          <w:b/>
          <w:sz w:val="36"/>
        </w:rPr>
      </w:pPr>
    </w:p>
    <w:p w14:paraId="44C0F5B2">
      <w:pPr>
        <w:pStyle w:val="3"/>
        <w:ind w:firstLine="0"/>
        <w:jc w:val="center"/>
        <w:rPr>
          <w:b/>
          <w:sz w:val="36"/>
        </w:rPr>
      </w:pPr>
    </w:p>
    <w:p w14:paraId="578280BF">
      <w:pPr>
        <w:pStyle w:val="3"/>
        <w:ind w:firstLine="0"/>
        <w:jc w:val="center"/>
        <w:rPr>
          <w:b/>
          <w:sz w:val="36"/>
        </w:rPr>
      </w:pPr>
    </w:p>
    <w:p w14:paraId="077A1FAF">
      <w:pPr>
        <w:pStyle w:val="3"/>
        <w:ind w:firstLine="0"/>
        <w:jc w:val="center"/>
        <w:rPr>
          <w:b/>
          <w:sz w:val="36"/>
        </w:rPr>
      </w:pPr>
    </w:p>
    <w:p w14:paraId="1BE1EA31">
      <w:pPr>
        <w:pStyle w:val="3"/>
        <w:ind w:firstLine="0"/>
        <w:jc w:val="center"/>
        <w:rPr>
          <w:b/>
          <w:sz w:val="36"/>
        </w:rPr>
      </w:pPr>
    </w:p>
    <w:p w14:paraId="12524E3A">
      <w:pPr>
        <w:pStyle w:val="3"/>
        <w:ind w:firstLine="0"/>
        <w:jc w:val="center"/>
        <w:rPr>
          <w:b/>
          <w:sz w:val="36"/>
        </w:rPr>
      </w:pPr>
    </w:p>
    <w:p w14:paraId="545D9EE1">
      <w:pPr>
        <w:pStyle w:val="3"/>
        <w:ind w:firstLine="0"/>
        <w:jc w:val="center"/>
        <w:rPr>
          <w:b/>
          <w:sz w:val="36"/>
        </w:rPr>
      </w:pPr>
    </w:p>
    <w:p w14:paraId="3EE434F8">
      <w:pPr>
        <w:jc w:val="center"/>
        <w:rPr>
          <w:rFonts w:ascii="方正小标宋_GBK" w:hAnsi="方正小标宋_GBK" w:eastAsia="方正小标宋_GBK" w:cs="方正小标宋_GBK"/>
          <w:color w:val="2C2C2C"/>
          <w:kern w:val="0"/>
          <w:szCs w:val="32"/>
        </w:rPr>
      </w:pPr>
      <w:r>
        <w:rPr>
          <w:rFonts w:hint="eastAsia" w:ascii="方正小标宋_GBK" w:hAnsi="方正小标宋_GBK" w:eastAsia="方正小标宋_GBK" w:cs="方正小标宋_GBK"/>
          <w:color w:val="2C2C2C"/>
          <w:kern w:val="0"/>
          <w:szCs w:val="32"/>
        </w:rPr>
        <w:t>一、</w:t>
      </w:r>
      <w:r>
        <w:rPr>
          <w:rFonts w:hint="eastAsia" w:ascii="方正小标宋_GBK" w:hAnsi="方正小标宋_GBK" w:eastAsia="方正小标宋_GBK" w:cs="方正小标宋_GBK"/>
          <w:color w:val="2C2C2C"/>
          <w:kern w:val="0"/>
          <w:szCs w:val="32"/>
          <w:lang w:eastAsia="zh-CN"/>
        </w:rPr>
        <w:t>哈尔滨老字号</w:t>
      </w:r>
      <w:r>
        <w:rPr>
          <w:rFonts w:hint="eastAsia" w:ascii="方正小标宋_GBK" w:hAnsi="方正小标宋_GBK" w:eastAsia="方正小标宋_GBK" w:cs="方正小标宋_GBK"/>
          <w:color w:val="2C2C2C"/>
          <w:kern w:val="0"/>
          <w:szCs w:val="32"/>
        </w:rPr>
        <w:t>申报表</w:t>
      </w:r>
    </w:p>
    <w:p w14:paraId="3143755C">
      <w:pPr>
        <w:jc w:val="center"/>
        <w:rPr>
          <w:b/>
          <w:sz w:val="21"/>
        </w:rPr>
      </w:pPr>
    </w:p>
    <w:p w14:paraId="357EEEAC">
      <w:pPr>
        <w:jc w:val="center"/>
        <w:rPr>
          <w:b/>
          <w:sz w:val="21"/>
        </w:rPr>
      </w:pPr>
      <w:r>
        <w:rPr>
          <w:rFonts w:hint="eastAsia"/>
          <w:b/>
          <w:sz w:val="21"/>
        </w:rPr>
        <w:t>（请首先仔细阅读表后所附“填表说明”，再按照要求逐项填写）</w:t>
      </w:r>
    </w:p>
    <w:tbl>
      <w:tblPr>
        <w:tblStyle w:val="8"/>
        <w:tblW w:w="898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78"/>
        <w:gridCol w:w="31"/>
        <w:gridCol w:w="330"/>
        <w:gridCol w:w="95"/>
        <w:gridCol w:w="252"/>
        <w:gridCol w:w="278"/>
        <w:gridCol w:w="187"/>
        <w:gridCol w:w="148"/>
        <w:gridCol w:w="103"/>
        <w:gridCol w:w="72"/>
        <w:gridCol w:w="131"/>
        <w:gridCol w:w="324"/>
        <w:gridCol w:w="78"/>
        <w:gridCol w:w="199"/>
        <w:gridCol w:w="26"/>
        <w:gridCol w:w="30"/>
        <w:gridCol w:w="273"/>
        <w:gridCol w:w="39"/>
        <w:gridCol w:w="476"/>
        <w:gridCol w:w="122"/>
        <w:gridCol w:w="127"/>
        <w:gridCol w:w="20"/>
        <w:gridCol w:w="25"/>
        <w:gridCol w:w="495"/>
        <w:gridCol w:w="82"/>
        <w:gridCol w:w="224"/>
        <w:gridCol w:w="134"/>
        <w:gridCol w:w="150"/>
        <w:gridCol w:w="199"/>
        <w:gridCol w:w="105"/>
        <w:gridCol w:w="72"/>
        <w:gridCol w:w="128"/>
        <w:gridCol w:w="55"/>
        <w:gridCol w:w="306"/>
        <w:gridCol w:w="123"/>
        <w:gridCol w:w="334"/>
        <w:gridCol w:w="454"/>
        <w:gridCol w:w="142"/>
        <w:gridCol w:w="70"/>
        <w:gridCol w:w="218"/>
        <w:gridCol w:w="54"/>
        <w:gridCol w:w="304"/>
        <w:gridCol w:w="768"/>
        <w:gridCol w:w="21"/>
      </w:tblGrid>
      <w:tr w14:paraId="7561BA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61" w:type="dxa"/>
            <w:gridSpan w:val="43"/>
            <w:tcBorders>
              <w:top w:val="single" w:color="000000" w:sz="8" w:space="0"/>
              <w:left w:val="single" w:color="000000" w:sz="8" w:space="0"/>
              <w:bottom w:val="single" w:color="000000" w:sz="8" w:space="0"/>
              <w:right w:val="single" w:color="000000" w:sz="8" w:space="0"/>
              <w:tl2br w:val="nil"/>
              <w:tr2bl w:val="nil"/>
            </w:tcBorders>
            <w:vAlign w:val="center"/>
          </w:tcPr>
          <w:p w14:paraId="5E241764">
            <w:pPr>
              <w:widowControl/>
              <w:jc w:val="center"/>
              <w:rPr>
                <w:rFonts w:ascii="黑体" w:hAnsi="宋体" w:eastAsia="黑体"/>
                <w:kern w:val="0"/>
                <w:sz w:val="21"/>
                <w:szCs w:val="21"/>
              </w:rPr>
            </w:pPr>
            <w:r>
              <w:rPr>
                <w:rFonts w:hint="eastAsia" w:ascii="黑体" w:hAnsi="宋体" w:eastAsia="黑体"/>
                <w:kern w:val="0"/>
                <w:sz w:val="21"/>
                <w:szCs w:val="21"/>
              </w:rPr>
              <w:t>品牌基本情况</w:t>
            </w:r>
          </w:p>
        </w:tc>
      </w:tr>
      <w:tr w14:paraId="38FFA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67B95F33">
            <w:pPr>
              <w:widowControl/>
              <w:jc w:val="distribute"/>
              <w:rPr>
                <w:rFonts w:ascii="黑体" w:hAnsi="宋体" w:eastAsia="黑体"/>
                <w:kern w:val="0"/>
                <w:sz w:val="21"/>
                <w:szCs w:val="21"/>
              </w:rPr>
            </w:pPr>
            <w:r>
              <w:rPr>
                <w:rFonts w:hint="eastAsia" w:ascii="黑体" w:hAnsi="宋体" w:eastAsia="黑体"/>
                <w:kern w:val="0"/>
                <w:sz w:val="21"/>
                <w:szCs w:val="21"/>
              </w:rPr>
              <w:t>品牌名称</w:t>
            </w:r>
          </w:p>
        </w:tc>
        <w:tc>
          <w:tcPr>
            <w:tcW w:w="3005" w:type="dxa"/>
            <w:gridSpan w:val="20"/>
            <w:tcBorders>
              <w:top w:val="single" w:color="000000" w:sz="8" w:space="0"/>
              <w:left w:val="single" w:color="000000" w:sz="8" w:space="0"/>
              <w:bottom w:val="single" w:color="000000" w:sz="8" w:space="0"/>
              <w:right w:val="single" w:color="000000" w:sz="8" w:space="0"/>
              <w:tl2br w:val="nil"/>
              <w:tr2bl w:val="nil"/>
            </w:tcBorders>
            <w:vAlign w:val="center"/>
          </w:tcPr>
          <w:p w14:paraId="16FD5FB4">
            <w:pPr>
              <w:widowControl/>
              <w:jc w:val="center"/>
              <w:rPr>
                <w:rFonts w:ascii="黑体" w:hAnsi="宋体" w:eastAsia="黑体"/>
                <w:kern w:val="0"/>
                <w:sz w:val="21"/>
                <w:szCs w:val="21"/>
              </w:rPr>
            </w:pPr>
          </w:p>
        </w:tc>
        <w:tc>
          <w:tcPr>
            <w:tcW w:w="1644" w:type="dxa"/>
            <w:gridSpan w:val="10"/>
            <w:tcBorders>
              <w:top w:val="single" w:color="000000" w:sz="8" w:space="0"/>
              <w:left w:val="single" w:color="000000" w:sz="8" w:space="0"/>
              <w:bottom w:val="single" w:color="000000" w:sz="8" w:space="0"/>
              <w:right w:val="single" w:color="000000" w:sz="8" w:space="0"/>
              <w:tl2br w:val="nil"/>
              <w:tr2bl w:val="nil"/>
            </w:tcBorders>
            <w:vAlign w:val="center"/>
          </w:tcPr>
          <w:p w14:paraId="5169732F">
            <w:pPr>
              <w:widowControl/>
              <w:jc w:val="distribute"/>
              <w:rPr>
                <w:rFonts w:ascii="黑体" w:hAnsi="宋体" w:eastAsia="黑体"/>
                <w:kern w:val="0"/>
                <w:sz w:val="21"/>
                <w:szCs w:val="21"/>
              </w:rPr>
            </w:pPr>
            <w:r>
              <w:rPr>
                <w:rFonts w:hint="eastAsia" w:ascii="黑体" w:hAnsi="宋体" w:eastAsia="黑体"/>
                <w:kern w:val="0"/>
                <w:sz w:val="21"/>
                <w:szCs w:val="21"/>
              </w:rPr>
              <w:t>创立时间</w:t>
            </w:r>
          </w:p>
        </w:tc>
        <w:tc>
          <w:tcPr>
            <w:tcW w:w="2773" w:type="dxa"/>
            <w:gridSpan w:val="10"/>
            <w:tcBorders>
              <w:top w:val="single" w:color="000000" w:sz="8" w:space="0"/>
              <w:left w:val="single" w:color="000000" w:sz="8" w:space="0"/>
              <w:bottom w:val="single" w:color="000000" w:sz="8" w:space="0"/>
              <w:right w:val="single" w:color="000000" w:sz="8" w:space="0"/>
              <w:tl2br w:val="nil"/>
              <w:tr2bl w:val="nil"/>
            </w:tcBorders>
            <w:vAlign w:val="center"/>
          </w:tcPr>
          <w:p w14:paraId="0ABB975B">
            <w:pPr>
              <w:widowControl/>
              <w:jc w:val="center"/>
              <w:rPr>
                <w:rFonts w:ascii="黑体" w:hAnsi="宋体" w:eastAsia="黑体"/>
                <w:kern w:val="0"/>
                <w:sz w:val="21"/>
                <w:szCs w:val="21"/>
              </w:rPr>
            </w:pPr>
            <w:r>
              <w:rPr>
                <w:rFonts w:hint="eastAsia" w:ascii="黑体" w:hAnsi="宋体" w:eastAsia="黑体"/>
                <w:kern w:val="0"/>
                <w:sz w:val="21"/>
                <w:szCs w:val="21"/>
              </w:rPr>
              <w:t xml:space="preserve">    年    月</w:t>
            </w:r>
          </w:p>
        </w:tc>
      </w:tr>
      <w:tr w14:paraId="42723F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61" w:type="dxa"/>
            <w:gridSpan w:val="43"/>
            <w:tcBorders>
              <w:top w:val="single" w:color="000000" w:sz="8" w:space="0"/>
              <w:left w:val="single" w:color="000000" w:sz="8" w:space="0"/>
              <w:bottom w:val="single" w:color="000000" w:sz="8" w:space="0"/>
              <w:right w:val="single" w:color="000000" w:sz="8" w:space="0"/>
              <w:tl2br w:val="nil"/>
              <w:tr2bl w:val="nil"/>
            </w:tcBorders>
            <w:vAlign w:val="center"/>
          </w:tcPr>
          <w:p w14:paraId="41A8DD14">
            <w:pPr>
              <w:widowControl/>
              <w:jc w:val="center"/>
              <w:rPr>
                <w:rFonts w:ascii="黑体" w:hAnsi="宋体" w:eastAsia="黑体"/>
                <w:kern w:val="0"/>
                <w:sz w:val="21"/>
                <w:szCs w:val="21"/>
              </w:rPr>
            </w:pPr>
            <w:r>
              <w:rPr>
                <w:rFonts w:hint="eastAsia" w:ascii="黑体" w:hAnsi="宋体" w:eastAsia="黑体"/>
                <w:kern w:val="0"/>
                <w:sz w:val="21"/>
                <w:szCs w:val="21"/>
              </w:rPr>
              <w:t>企业基本情况</w:t>
            </w:r>
          </w:p>
        </w:tc>
      </w:tr>
      <w:tr w14:paraId="4A2087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3D7D8E5C">
            <w:pPr>
              <w:widowControl/>
              <w:jc w:val="center"/>
              <w:rPr>
                <w:rFonts w:ascii="黑体" w:hAnsi="宋体" w:eastAsia="黑体"/>
                <w:kern w:val="0"/>
                <w:sz w:val="21"/>
                <w:szCs w:val="21"/>
              </w:rPr>
            </w:pPr>
            <w:r>
              <w:rPr>
                <w:rFonts w:hint="eastAsia" w:ascii="黑体" w:hAnsi="宋体" w:eastAsia="黑体"/>
                <w:spacing w:val="70"/>
                <w:kern w:val="0"/>
                <w:sz w:val="21"/>
                <w:szCs w:val="21"/>
              </w:rPr>
              <w:t>企业名</w:t>
            </w:r>
            <w:r>
              <w:rPr>
                <w:rFonts w:hint="eastAsia" w:ascii="黑体" w:hAnsi="宋体" w:eastAsia="黑体"/>
                <w:kern w:val="0"/>
                <w:sz w:val="21"/>
                <w:szCs w:val="21"/>
              </w:rPr>
              <w:t>称</w:t>
            </w:r>
          </w:p>
        </w:tc>
        <w:tc>
          <w:tcPr>
            <w:tcW w:w="7422" w:type="dxa"/>
            <w:gridSpan w:val="40"/>
            <w:tcBorders>
              <w:top w:val="single" w:color="000000" w:sz="8" w:space="0"/>
              <w:left w:val="single" w:color="000000" w:sz="8" w:space="0"/>
              <w:bottom w:val="single" w:color="000000" w:sz="8" w:space="0"/>
              <w:right w:val="single" w:color="000000" w:sz="8" w:space="0"/>
              <w:tl2br w:val="nil"/>
              <w:tr2bl w:val="nil"/>
            </w:tcBorders>
            <w:vAlign w:val="center"/>
          </w:tcPr>
          <w:p w14:paraId="79CE846C">
            <w:pPr>
              <w:widowControl/>
              <w:jc w:val="center"/>
              <w:rPr>
                <w:rFonts w:ascii="黑体" w:hAnsi="宋体" w:eastAsia="黑体"/>
                <w:kern w:val="0"/>
                <w:sz w:val="21"/>
                <w:szCs w:val="21"/>
              </w:rPr>
            </w:pPr>
          </w:p>
        </w:tc>
      </w:tr>
      <w:tr w14:paraId="039EFD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50B35F44">
            <w:pPr>
              <w:widowControl/>
              <w:jc w:val="center"/>
              <w:rPr>
                <w:rFonts w:ascii="黑体" w:hAnsi="宋体" w:eastAsia="黑体"/>
                <w:kern w:val="0"/>
                <w:sz w:val="21"/>
                <w:szCs w:val="21"/>
              </w:rPr>
            </w:pPr>
            <w:r>
              <w:rPr>
                <w:rFonts w:hint="eastAsia" w:ascii="黑体" w:hAnsi="宋体" w:eastAsia="黑体"/>
                <w:w w:val="75"/>
                <w:kern w:val="0"/>
                <w:sz w:val="21"/>
                <w:szCs w:val="21"/>
              </w:rPr>
              <w:t>统一社会信用代码</w:t>
            </w:r>
          </w:p>
        </w:tc>
        <w:tc>
          <w:tcPr>
            <w:tcW w:w="7422" w:type="dxa"/>
            <w:gridSpan w:val="40"/>
            <w:tcBorders>
              <w:top w:val="single" w:color="000000" w:sz="8" w:space="0"/>
              <w:left w:val="single" w:color="000000" w:sz="8" w:space="0"/>
              <w:bottom w:val="single" w:color="000000" w:sz="8" w:space="0"/>
              <w:right w:val="single" w:color="000000" w:sz="8" w:space="0"/>
              <w:tl2br w:val="nil"/>
              <w:tr2bl w:val="nil"/>
            </w:tcBorders>
            <w:vAlign w:val="center"/>
          </w:tcPr>
          <w:p w14:paraId="68BC9E11">
            <w:pPr>
              <w:widowControl/>
              <w:jc w:val="center"/>
              <w:rPr>
                <w:rFonts w:ascii="黑体" w:hAnsi="宋体" w:eastAsia="黑体"/>
                <w:kern w:val="0"/>
                <w:sz w:val="21"/>
                <w:szCs w:val="21"/>
              </w:rPr>
            </w:pPr>
          </w:p>
        </w:tc>
      </w:tr>
      <w:tr w14:paraId="5AA393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38BFF841">
            <w:pPr>
              <w:widowControl/>
              <w:jc w:val="center"/>
              <w:rPr>
                <w:rFonts w:ascii="黑体" w:hAnsi="宋体" w:eastAsia="黑体"/>
                <w:kern w:val="0"/>
                <w:sz w:val="21"/>
                <w:szCs w:val="21"/>
              </w:rPr>
            </w:pPr>
            <w:r>
              <w:rPr>
                <w:rFonts w:hint="eastAsia" w:ascii="黑体" w:hAnsi="宋体" w:eastAsia="黑体"/>
                <w:spacing w:val="420"/>
                <w:kern w:val="0"/>
                <w:sz w:val="21"/>
                <w:szCs w:val="21"/>
              </w:rPr>
              <w:t>住</w:t>
            </w:r>
            <w:r>
              <w:rPr>
                <w:rFonts w:hint="eastAsia" w:ascii="黑体" w:hAnsi="宋体" w:eastAsia="黑体"/>
                <w:kern w:val="0"/>
                <w:sz w:val="21"/>
                <w:szCs w:val="21"/>
              </w:rPr>
              <w:t>所</w:t>
            </w:r>
          </w:p>
        </w:tc>
        <w:tc>
          <w:tcPr>
            <w:tcW w:w="7422" w:type="dxa"/>
            <w:gridSpan w:val="40"/>
            <w:tcBorders>
              <w:top w:val="single" w:color="000000" w:sz="8" w:space="0"/>
              <w:left w:val="single" w:color="000000" w:sz="8" w:space="0"/>
              <w:bottom w:val="single" w:color="000000" w:sz="8" w:space="0"/>
              <w:right w:val="single" w:color="000000" w:sz="8" w:space="0"/>
              <w:tl2br w:val="nil"/>
              <w:tr2bl w:val="nil"/>
            </w:tcBorders>
            <w:vAlign w:val="center"/>
          </w:tcPr>
          <w:p w14:paraId="200215F6">
            <w:pPr>
              <w:widowControl/>
              <w:jc w:val="center"/>
              <w:rPr>
                <w:rFonts w:ascii="黑体" w:hAnsi="宋体" w:eastAsia="黑体"/>
                <w:kern w:val="0"/>
                <w:sz w:val="21"/>
                <w:szCs w:val="21"/>
              </w:rPr>
            </w:pPr>
          </w:p>
        </w:tc>
      </w:tr>
      <w:tr w14:paraId="75E994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2DA17998">
            <w:pPr>
              <w:widowControl/>
              <w:jc w:val="center"/>
              <w:rPr>
                <w:rFonts w:ascii="黑体" w:hAnsi="宋体" w:eastAsia="黑体"/>
                <w:kern w:val="0"/>
                <w:sz w:val="21"/>
                <w:szCs w:val="21"/>
              </w:rPr>
            </w:pPr>
            <w:r>
              <w:rPr>
                <w:rFonts w:hint="eastAsia" w:ascii="黑体" w:hAnsi="宋体" w:eastAsia="黑体"/>
                <w:spacing w:val="70"/>
                <w:kern w:val="0"/>
                <w:sz w:val="21"/>
                <w:szCs w:val="21"/>
              </w:rPr>
              <w:t>企业网</w:t>
            </w:r>
            <w:r>
              <w:rPr>
                <w:rFonts w:hint="eastAsia" w:ascii="黑体" w:hAnsi="宋体" w:eastAsia="黑体"/>
                <w:kern w:val="0"/>
                <w:sz w:val="21"/>
                <w:szCs w:val="21"/>
              </w:rPr>
              <w:t>址</w:t>
            </w:r>
          </w:p>
        </w:tc>
        <w:tc>
          <w:tcPr>
            <w:tcW w:w="7422" w:type="dxa"/>
            <w:gridSpan w:val="40"/>
            <w:tcBorders>
              <w:top w:val="single" w:color="000000" w:sz="8" w:space="0"/>
              <w:left w:val="single" w:color="000000" w:sz="8" w:space="0"/>
              <w:bottom w:val="single" w:color="000000" w:sz="8" w:space="0"/>
              <w:right w:val="single" w:color="000000" w:sz="8" w:space="0"/>
              <w:tl2br w:val="nil"/>
              <w:tr2bl w:val="nil"/>
            </w:tcBorders>
            <w:vAlign w:val="center"/>
          </w:tcPr>
          <w:p w14:paraId="6B00CCEE">
            <w:pPr>
              <w:widowControl/>
              <w:jc w:val="center"/>
              <w:rPr>
                <w:rFonts w:ascii="黑体" w:hAnsi="宋体" w:eastAsia="黑体"/>
                <w:kern w:val="0"/>
                <w:sz w:val="21"/>
                <w:szCs w:val="21"/>
              </w:rPr>
            </w:pPr>
          </w:p>
        </w:tc>
      </w:tr>
      <w:tr w14:paraId="1FCC24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43CD1DD4">
            <w:pPr>
              <w:widowControl/>
              <w:jc w:val="center"/>
              <w:rPr>
                <w:rFonts w:ascii="黑体" w:hAnsi="宋体" w:eastAsia="黑体"/>
                <w:kern w:val="0"/>
                <w:sz w:val="21"/>
                <w:szCs w:val="21"/>
              </w:rPr>
            </w:pPr>
            <w:r>
              <w:rPr>
                <w:rFonts w:hint="eastAsia" w:ascii="黑体" w:hAnsi="宋体" w:eastAsia="黑体"/>
                <w:spacing w:val="26"/>
                <w:kern w:val="0"/>
                <w:sz w:val="21"/>
                <w:szCs w:val="21"/>
              </w:rPr>
              <w:t>法定代表</w:t>
            </w:r>
            <w:r>
              <w:rPr>
                <w:rFonts w:hint="eastAsia" w:ascii="黑体" w:hAnsi="宋体" w:eastAsia="黑体"/>
                <w:spacing w:val="1"/>
                <w:kern w:val="0"/>
                <w:sz w:val="21"/>
                <w:szCs w:val="21"/>
              </w:rPr>
              <w:t>人</w:t>
            </w:r>
          </w:p>
        </w:tc>
        <w:tc>
          <w:tcPr>
            <w:tcW w:w="1590" w:type="dxa"/>
            <w:gridSpan w:val="9"/>
            <w:tcBorders>
              <w:top w:val="single" w:color="000000" w:sz="8" w:space="0"/>
              <w:left w:val="single" w:color="000000" w:sz="8" w:space="0"/>
              <w:bottom w:val="single" w:color="000000" w:sz="8" w:space="0"/>
              <w:right w:val="single" w:color="000000" w:sz="8" w:space="0"/>
              <w:tl2br w:val="nil"/>
              <w:tr2bl w:val="nil"/>
            </w:tcBorders>
            <w:vAlign w:val="center"/>
          </w:tcPr>
          <w:p w14:paraId="75D665DC">
            <w:pPr>
              <w:widowControl/>
              <w:jc w:val="center"/>
              <w:rPr>
                <w:rFonts w:ascii="黑体" w:hAnsi="宋体" w:eastAsia="黑体"/>
                <w:kern w:val="0"/>
                <w:sz w:val="21"/>
                <w:szCs w:val="21"/>
              </w:rPr>
            </w:pPr>
          </w:p>
        </w:tc>
        <w:tc>
          <w:tcPr>
            <w:tcW w:w="1415" w:type="dxa"/>
            <w:gridSpan w:val="11"/>
            <w:tcBorders>
              <w:top w:val="single" w:color="000000" w:sz="8" w:space="0"/>
              <w:left w:val="single" w:color="000000" w:sz="8" w:space="0"/>
              <w:bottom w:val="single" w:color="000000" w:sz="8" w:space="0"/>
              <w:right w:val="single" w:color="000000" w:sz="8" w:space="0"/>
              <w:tl2br w:val="nil"/>
              <w:tr2bl w:val="nil"/>
            </w:tcBorders>
            <w:vAlign w:val="center"/>
          </w:tcPr>
          <w:p w14:paraId="48FA5073">
            <w:pPr>
              <w:widowControl/>
              <w:jc w:val="center"/>
              <w:rPr>
                <w:rFonts w:ascii="黑体" w:hAnsi="宋体" w:eastAsia="黑体"/>
                <w:kern w:val="0"/>
                <w:sz w:val="21"/>
                <w:szCs w:val="21"/>
              </w:rPr>
            </w:pPr>
            <w:r>
              <w:rPr>
                <w:rFonts w:hint="eastAsia" w:ascii="黑体" w:hAnsi="宋体" w:eastAsia="黑体"/>
                <w:spacing w:val="315"/>
                <w:kern w:val="0"/>
                <w:sz w:val="21"/>
                <w:szCs w:val="21"/>
              </w:rPr>
              <w:t>手</w:t>
            </w:r>
            <w:r>
              <w:rPr>
                <w:rFonts w:hint="eastAsia" w:ascii="黑体" w:hAnsi="宋体" w:eastAsia="黑体"/>
                <w:kern w:val="0"/>
                <w:sz w:val="21"/>
                <w:szCs w:val="21"/>
              </w:rPr>
              <w:t>机</w:t>
            </w:r>
          </w:p>
        </w:tc>
        <w:tc>
          <w:tcPr>
            <w:tcW w:w="1644" w:type="dxa"/>
            <w:gridSpan w:val="10"/>
            <w:tcBorders>
              <w:top w:val="single" w:color="000000" w:sz="8" w:space="0"/>
              <w:left w:val="single" w:color="000000" w:sz="8" w:space="0"/>
              <w:bottom w:val="single" w:color="000000" w:sz="8" w:space="0"/>
              <w:right w:val="single" w:color="000000" w:sz="8" w:space="0"/>
              <w:tl2br w:val="nil"/>
              <w:tr2bl w:val="nil"/>
            </w:tcBorders>
            <w:vAlign w:val="center"/>
          </w:tcPr>
          <w:p w14:paraId="569C8AC4">
            <w:pPr>
              <w:widowControl/>
              <w:jc w:val="center"/>
              <w:rPr>
                <w:rFonts w:ascii="黑体" w:hAnsi="宋体" w:eastAsia="黑体"/>
                <w:kern w:val="0"/>
                <w:sz w:val="21"/>
                <w:szCs w:val="21"/>
              </w:rPr>
            </w:pPr>
          </w:p>
        </w:tc>
        <w:tc>
          <w:tcPr>
            <w:tcW w:w="1429" w:type="dxa"/>
            <w:gridSpan w:val="6"/>
            <w:tcBorders>
              <w:top w:val="single" w:color="000000" w:sz="8" w:space="0"/>
              <w:left w:val="single" w:color="000000" w:sz="8" w:space="0"/>
              <w:bottom w:val="single" w:color="000000" w:sz="8" w:space="0"/>
              <w:right w:val="single" w:color="000000" w:sz="8" w:space="0"/>
              <w:tl2br w:val="nil"/>
              <w:tr2bl w:val="nil"/>
            </w:tcBorders>
            <w:vAlign w:val="center"/>
          </w:tcPr>
          <w:p w14:paraId="146F8EE0">
            <w:pPr>
              <w:widowControl/>
              <w:jc w:val="center"/>
              <w:rPr>
                <w:rFonts w:ascii="黑体" w:hAnsi="宋体" w:eastAsia="黑体"/>
                <w:kern w:val="0"/>
                <w:sz w:val="21"/>
                <w:szCs w:val="21"/>
              </w:rPr>
            </w:pPr>
            <w:r>
              <w:rPr>
                <w:rFonts w:hint="eastAsia" w:ascii="黑体" w:hAnsi="宋体" w:eastAsia="黑体"/>
                <w:kern w:val="0"/>
                <w:sz w:val="21"/>
                <w:szCs w:val="21"/>
              </w:rPr>
              <w:t>传真</w:t>
            </w:r>
          </w:p>
        </w:tc>
        <w:tc>
          <w:tcPr>
            <w:tcW w:w="1344" w:type="dxa"/>
            <w:gridSpan w:val="4"/>
            <w:tcBorders>
              <w:top w:val="single" w:color="000000" w:sz="8" w:space="0"/>
              <w:left w:val="single" w:color="000000" w:sz="8" w:space="0"/>
              <w:bottom w:val="single" w:color="000000" w:sz="8" w:space="0"/>
              <w:right w:val="single" w:color="000000" w:sz="8" w:space="0"/>
              <w:tl2br w:val="nil"/>
              <w:tr2bl w:val="nil"/>
            </w:tcBorders>
            <w:vAlign w:val="center"/>
          </w:tcPr>
          <w:p w14:paraId="79BCE019">
            <w:pPr>
              <w:widowControl/>
              <w:jc w:val="center"/>
              <w:rPr>
                <w:rFonts w:ascii="黑体" w:hAnsi="宋体" w:eastAsia="黑体"/>
                <w:kern w:val="0"/>
                <w:sz w:val="21"/>
                <w:szCs w:val="21"/>
              </w:rPr>
            </w:pPr>
          </w:p>
        </w:tc>
      </w:tr>
      <w:tr w14:paraId="60D922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5F33FF76">
            <w:pPr>
              <w:widowControl/>
              <w:jc w:val="center"/>
              <w:rPr>
                <w:rFonts w:ascii="黑体" w:hAnsi="宋体" w:eastAsia="黑体"/>
                <w:kern w:val="0"/>
                <w:sz w:val="21"/>
                <w:szCs w:val="21"/>
              </w:rPr>
            </w:pPr>
            <w:r>
              <w:rPr>
                <w:rFonts w:hint="eastAsia" w:ascii="黑体" w:hAnsi="宋体" w:eastAsia="黑体"/>
                <w:spacing w:val="26"/>
                <w:kern w:val="0"/>
                <w:sz w:val="21"/>
                <w:szCs w:val="21"/>
              </w:rPr>
              <w:t>联系人姓</w:t>
            </w:r>
            <w:r>
              <w:rPr>
                <w:rFonts w:hint="eastAsia" w:ascii="黑体" w:hAnsi="宋体" w:eastAsia="黑体"/>
                <w:spacing w:val="1"/>
                <w:kern w:val="0"/>
                <w:sz w:val="21"/>
                <w:szCs w:val="21"/>
              </w:rPr>
              <w:t>名</w:t>
            </w:r>
          </w:p>
        </w:tc>
        <w:tc>
          <w:tcPr>
            <w:tcW w:w="1590" w:type="dxa"/>
            <w:gridSpan w:val="9"/>
            <w:tcBorders>
              <w:top w:val="single" w:color="000000" w:sz="8" w:space="0"/>
              <w:left w:val="single" w:color="000000" w:sz="8" w:space="0"/>
              <w:bottom w:val="single" w:color="000000" w:sz="8" w:space="0"/>
              <w:right w:val="single" w:color="000000" w:sz="8" w:space="0"/>
              <w:tl2br w:val="nil"/>
              <w:tr2bl w:val="nil"/>
            </w:tcBorders>
            <w:vAlign w:val="center"/>
          </w:tcPr>
          <w:p w14:paraId="337D0186">
            <w:pPr>
              <w:widowControl/>
              <w:jc w:val="center"/>
              <w:rPr>
                <w:rFonts w:ascii="黑体" w:hAnsi="宋体" w:eastAsia="黑体"/>
                <w:kern w:val="0"/>
                <w:sz w:val="21"/>
                <w:szCs w:val="21"/>
              </w:rPr>
            </w:pPr>
          </w:p>
        </w:tc>
        <w:tc>
          <w:tcPr>
            <w:tcW w:w="1415" w:type="dxa"/>
            <w:gridSpan w:val="11"/>
            <w:tcBorders>
              <w:top w:val="single" w:color="000000" w:sz="8" w:space="0"/>
              <w:left w:val="single" w:color="000000" w:sz="8" w:space="0"/>
              <w:bottom w:val="single" w:color="000000" w:sz="8" w:space="0"/>
              <w:right w:val="single" w:color="000000" w:sz="8" w:space="0"/>
              <w:tl2br w:val="nil"/>
              <w:tr2bl w:val="nil"/>
            </w:tcBorders>
            <w:vAlign w:val="center"/>
          </w:tcPr>
          <w:p w14:paraId="3C2D79D1">
            <w:pPr>
              <w:widowControl/>
              <w:jc w:val="center"/>
              <w:rPr>
                <w:rFonts w:ascii="黑体" w:hAnsi="宋体" w:eastAsia="黑体"/>
                <w:kern w:val="0"/>
                <w:sz w:val="21"/>
                <w:szCs w:val="21"/>
              </w:rPr>
            </w:pPr>
            <w:r>
              <w:rPr>
                <w:rFonts w:hint="eastAsia" w:ascii="黑体" w:hAnsi="宋体" w:eastAsia="黑体"/>
                <w:kern w:val="0"/>
                <w:sz w:val="21"/>
                <w:szCs w:val="21"/>
              </w:rPr>
              <w:t>部门及职务</w:t>
            </w:r>
          </w:p>
        </w:tc>
        <w:tc>
          <w:tcPr>
            <w:tcW w:w="4417" w:type="dxa"/>
            <w:gridSpan w:val="20"/>
            <w:tcBorders>
              <w:top w:val="single" w:color="000000" w:sz="8" w:space="0"/>
              <w:left w:val="single" w:color="000000" w:sz="8" w:space="0"/>
              <w:bottom w:val="single" w:color="000000" w:sz="8" w:space="0"/>
              <w:right w:val="single" w:color="000000" w:sz="8" w:space="0"/>
              <w:tl2br w:val="nil"/>
              <w:tr2bl w:val="nil"/>
            </w:tcBorders>
            <w:vAlign w:val="center"/>
          </w:tcPr>
          <w:p w14:paraId="47874E39">
            <w:pPr>
              <w:widowControl/>
              <w:jc w:val="center"/>
              <w:rPr>
                <w:rFonts w:ascii="黑体" w:hAnsi="宋体" w:eastAsia="黑体"/>
                <w:kern w:val="0"/>
                <w:sz w:val="21"/>
                <w:szCs w:val="21"/>
              </w:rPr>
            </w:pPr>
          </w:p>
        </w:tc>
      </w:tr>
      <w:tr w14:paraId="6982A8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0245174D">
            <w:pPr>
              <w:widowControl/>
              <w:jc w:val="center"/>
              <w:rPr>
                <w:rFonts w:ascii="黑体" w:hAnsi="宋体" w:eastAsia="黑体"/>
                <w:kern w:val="0"/>
                <w:sz w:val="21"/>
                <w:szCs w:val="21"/>
              </w:rPr>
            </w:pPr>
            <w:r>
              <w:rPr>
                <w:rFonts w:hint="eastAsia" w:ascii="黑体" w:hAnsi="宋体" w:eastAsia="黑体"/>
                <w:spacing w:val="420"/>
                <w:kern w:val="0"/>
                <w:sz w:val="21"/>
                <w:szCs w:val="21"/>
              </w:rPr>
              <w:t>手</w:t>
            </w:r>
            <w:r>
              <w:rPr>
                <w:rFonts w:hint="eastAsia" w:ascii="黑体" w:hAnsi="宋体" w:eastAsia="黑体"/>
                <w:kern w:val="0"/>
                <w:sz w:val="21"/>
                <w:szCs w:val="21"/>
              </w:rPr>
              <w:t>机</w:t>
            </w:r>
          </w:p>
        </w:tc>
        <w:tc>
          <w:tcPr>
            <w:tcW w:w="1590" w:type="dxa"/>
            <w:gridSpan w:val="9"/>
            <w:tcBorders>
              <w:top w:val="single" w:color="000000" w:sz="8" w:space="0"/>
              <w:left w:val="single" w:color="000000" w:sz="8" w:space="0"/>
              <w:bottom w:val="single" w:color="000000" w:sz="8" w:space="0"/>
              <w:right w:val="single" w:color="000000" w:sz="8" w:space="0"/>
              <w:tl2br w:val="nil"/>
              <w:tr2bl w:val="nil"/>
            </w:tcBorders>
            <w:vAlign w:val="center"/>
          </w:tcPr>
          <w:p w14:paraId="2DC1D911">
            <w:pPr>
              <w:widowControl/>
              <w:jc w:val="center"/>
              <w:rPr>
                <w:rFonts w:ascii="黑体" w:hAnsi="宋体" w:eastAsia="黑体"/>
                <w:kern w:val="0"/>
                <w:sz w:val="21"/>
                <w:szCs w:val="21"/>
              </w:rPr>
            </w:pPr>
          </w:p>
        </w:tc>
        <w:tc>
          <w:tcPr>
            <w:tcW w:w="1415" w:type="dxa"/>
            <w:gridSpan w:val="11"/>
            <w:tcBorders>
              <w:top w:val="single" w:color="000000" w:sz="8" w:space="0"/>
              <w:left w:val="single" w:color="000000" w:sz="8" w:space="0"/>
              <w:bottom w:val="single" w:color="000000" w:sz="8" w:space="0"/>
              <w:right w:val="single" w:color="000000" w:sz="8" w:space="0"/>
              <w:tl2br w:val="nil"/>
              <w:tr2bl w:val="nil"/>
            </w:tcBorders>
            <w:vAlign w:val="center"/>
          </w:tcPr>
          <w:p w14:paraId="5DEC1DBA">
            <w:pPr>
              <w:widowControl/>
              <w:jc w:val="center"/>
              <w:rPr>
                <w:rFonts w:ascii="黑体" w:hAnsi="宋体" w:eastAsia="黑体"/>
                <w:kern w:val="0"/>
                <w:sz w:val="21"/>
                <w:szCs w:val="21"/>
              </w:rPr>
            </w:pPr>
            <w:r>
              <w:rPr>
                <w:rFonts w:hint="eastAsia" w:ascii="黑体" w:hAnsi="宋体" w:eastAsia="黑体"/>
                <w:spacing w:val="35"/>
                <w:kern w:val="0"/>
                <w:sz w:val="21"/>
                <w:szCs w:val="21"/>
              </w:rPr>
              <w:t>电子邮</w:t>
            </w:r>
            <w:r>
              <w:rPr>
                <w:rFonts w:hint="eastAsia" w:ascii="黑体" w:hAnsi="宋体" w:eastAsia="黑体"/>
                <w:kern w:val="0"/>
                <w:sz w:val="21"/>
                <w:szCs w:val="21"/>
              </w:rPr>
              <w:t>箱</w:t>
            </w:r>
          </w:p>
        </w:tc>
        <w:tc>
          <w:tcPr>
            <w:tcW w:w="4417" w:type="dxa"/>
            <w:gridSpan w:val="20"/>
            <w:tcBorders>
              <w:top w:val="single" w:color="000000" w:sz="8" w:space="0"/>
              <w:left w:val="single" w:color="000000" w:sz="8" w:space="0"/>
              <w:bottom w:val="single" w:color="000000" w:sz="8" w:space="0"/>
              <w:right w:val="single" w:color="000000" w:sz="8" w:space="0"/>
              <w:tl2br w:val="nil"/>
              <w:tr2bl w:val="nil"/>
            </w:tcBorders>
            <w:vAlign w:val="center"/>
          </w:tcPr>
          <w:p w14:paraId="1A951642">
            <w:pPr>
              <w:widowControl/>
              <w:jc w:val="center"/>
              <w:rPr>
                <w:rFonts w:ascii="黑体" w:hAnsi="宋体" w:eastAsia="黑体"/>
                <w:kern w:val="0"/>
                <w:sz w:val="21"/>
                <w:szCs w:val="21"/>
              </w:rPr>
            </w:pPr>
          </w:p>
        </w:tc>
      </w:tr>
      <w:tr w14:paraId="4A9C48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7DEADFBE">
            <w:pPr>
              <w:widowControl/>
              <w:jc w:val="center"/>
              <w:rPr>
                <w:rFonts w:ascii="黑体" w:hAnsi="宋体" w:eastAsia="黑体"/>
                <w:kern w:val="0"/>
                <w:sz w:val="21"/>
                <w:szCs w:val="21"/>
              </w:rPr>
            </w:pPr>
            <w:r>
              <w:rPr>
                <w:rFonts w:hint="eastAsia" w:ascii="黑体" w:hAnsi="宋体" w:eastAsia="黑体"/>
                <w:spacing w:val="70"/>
                <w:kern w:val="0"/>
                <w:sz w:val="21"/>
                <w:szCs w:val="21"/>
              </w:rPr>
              <w:t>通讯地</w:t>
            </w:r>
            <w:r>
              <w:rPr>
                <w:rFonts w:hint="eastAsia" w:ascii="黑体" w:hAnsi="宋体" w:eastAsia="黑体"/>
                <w:kern w:val="0"/>
                <w:sz w:val="21"/>
                <w:szCs w:val="21"/>
              </w:rPr>
              <w:t>址</w:t>
            </w:r>
          </w:p>
        </w:tc>
        <w:tc>
          <w:tcPr>
            <w:tcW w:w="4649" w:type="dxa"/>
            <w:gridSpan w:val="30"/>
            <w:tcBorders>
              <w:top w:val="single" w:color="000000" w:sz="8" w:space="0"/>
              <w:left w:val="single" w:color="000000" w:sz="8" w:space="0"/>
              <w:bottom w:val="single" w:color="000000" w:sz="8" w:space="0"/>
              <w:right w:val="single" w:color="000000" w:sz="8" w:space="0"/>
              <w:tl2br w:val="nil"/>
              <w:tr2bl w:val="nil"/>
            </w:tcBorders>
            <w:vAlign w:val="center"/>
          </w:tcPr>
          <w:p w14:paraId="6865A91D">
            <w:pPr>
              <w:widowControl/>
              <w:jc w:val="center"/>
              <w:rPr>
                <w:rFonts w:ascii="黑体" w:hAnsi="宋体" w:eastAsia="黑体"/>
                <w:kern w:val="0"/>
                <w:sz w:val="21"/>
                <w:szCs w:val="21"/>
              </w:rPr>
            </w:pPr>
          </w:p>
        </w:tc>
        <w:tc>
          <w:tcPr>
            <w:tcW w:w="1429" w:type="dxa"/>
            <w:gridSpan w:val="6"/>
            <w:tcBorders>
              <w:top w:val="single" w:color="000000" w:sz="8" w:space="0"/>
              <w:left w:val="single" w:color="000000" w:sz="8" w:space="0"/>
              <w:bottom w:val="single" w:color="000000" w:sz="8" w:space="0"/>
              <w:right w:val="single" w:color="000000" w:sz="8" w:space="0"/>
              <w:tl2br w:val="nil"/>
              <w:tr2bl w:val="nil"/>
            </w:tcBorders>
            <w:vAlign w:val="center"/>
          </w:tcPr>
          <w:p w14:paraId="21BD0494">
            <w:pPr>
              <w:widowControl/>
              <w:jc w:val="center"/>
              <w:rPr>
                <w:rFonts w:ascii="黑体" w:hAnsi="宋体" w:eastAsia="黑体"/>
                <w:kern w:val="0"/>
                <w:sz w:val="21"/>
                <w:szCs w:val="21"/>
              </w:rPr>
            </w:pPr>
            <w:r>
              <w:rPr>
                <w:rFonts w:hint="eastAsia" w:ascii="黑体" w:hAnsi="宋体" w:eastAsia="黑体"/>
                <w:kern w:val="0"/>
                <w:sz w:val="21"/>
                <w:szCs w:val="21"/>
              </w:rPr>
              <w:t>邮编</w:t>
            </w:r>
          </w:p>
        </w:tc>
        <w:tc>
          <w:tcPr>
            <w:tcW w:w="1344" w:type="dxa"/>
            <w:gridSpan w:val="4"/>
            <w:tcBorders>
              <w:top w:val="single" w:color="000000" w:sz="8" w:space="0"/>
              <w:left w:val="single" w:color="000000" w:sz="8" w:space="0"/>
              <w:bottom w:val="single" w:color="000000" w:sz="8" w:space="0"/>
              <w:right w:val="single" w:color="000000" w:sz="8" w:space="0"/>
              <w:tl2br w:val="nil"/>
              <w:tr2bl w:val="nil"/>
            </w:tcBorders>
            <w:vAlign w:val="center"/>
          </w:tcPr>
          <w:p w14:paraId="6052ED13">
            <w:pPr>
              <w:widowControl/>
              <w:jc w:val="center"/>
              <w:rPr>
                <w:rFonts w:ascii="黑体" w:hAnsi="宋体" w:eastAsia="黑体"/>
                <w:kern w:val="0"/>
                <w:sz w:val="21"/>
                <w:szCs w:val="21"/>
              </w:rPr>
            </w:pPr>
          </w:p>
        </w:tc>
      </w:tr>
      <w:tr w14:paraId="4FD1B1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0D170D0B">
            <w:pPr>
              <w:widowControl/>
              <w:jc w:val="center"/>
              <w:rPr>
                <w:rFonts w:ascii="黑体" w:hAnsi="宋体" w:eastAsia="黑体"/>
                <w:kern w:val="0"/>
                <w:sz w:val="21"/>
                <w:szCs w:val="21"/>
              </w:rPr>
            </w:pPr>
            <w:r>
              <w:rPr>
                <w:rFonts w:hint="eastAsia" w:ascii="黑体" w:hAnsi="宋体" w:eastAsia="黑体"/>
                <w:spacing w:val="70"/>
                <w:kern w:val="0"/>
                <w:sz w:val="21"/>
                <w:szCs w:val="21"/>
              </w:rPr>
              <w:t>企业性</w:t>
            </w:r>
            <w:r>
              <w:rPr>
                <w:rFonts w:hint="eastAsia" w:ascii="黑体" w:hAnsi="宋体" w:eastAsia="黑体"/>
                <w:kern w:val="0"/>
                <w:sz w:val="21"/>
                <w:szCs w:val="21"/>
              </w:rPr>
              <w:t>质</w:t>
            </w:r>
          </w:p>
        </w:tc>
        <w:tc>
          <w:tcPr>
            <w:tcW w:w="7422" w:type="dxa"/>
            <w:gridSpan w:val="40"/>
            <w:tcBorders>
              <w:top w:val="single" w:color="000000" w:sz="8" w:space="0"/>
              <w:left w:val="single" w:color="000000" w:sz="8" w:space="0"/>
              <w:bottom w:val="single" w:color="000000" w:sz="8" w:space="0"/>
              <w:right w:val="single" w:color="000000" w:sz="8" w:space="0"/>
              <w:tl2br w:val="nil"/>
              <w:tr2bl w:val="nil"/>
            </w:tcBorders>
            <w:vAlign w:val="center"/>
          </w:tcPr>
          <w:p w14:paraId="5384BC7C">
            <w:pPr>
              <w:widowControl/>
              <w:jc w:val="center"/>
              <w:rPr>
                <w:rFonts w:ascii="黑体" w:hAnsi="黑体" w:eastAsia="黑体" w:cs="黑体"/>
                <w:color w:val="000000"/>
                <w:sz w:val="18"/>
                <w:szCs w:val="18"/>
              </w:rPr>
            </w:pPr>
          </w:p>
          <w:p w14:paraId="596A92C5">
            <w:pPr>
              <w:widowControl/>
              <w:jc w:val="center"/>
              <w:rPr>
                <w:rFonts w:ascii="黑体" w:hAnsi="宋体" w:eastAsia="黑体"/>
                <w:kern w:val="0"/>
                <w:sz w:val="21"/>
                <w:szCs w:val="21"/>
              </w:rPr>
            </w:pPr>
            <w:r>
              <w:rPr>
                <w:rFonts w:hint="eastAsia" w:ascii="黑体" w:hAnsi="黑体" w:eastAsia="黑体" w:cs="黑体"/>
                <w:color w:val="000000"/>
                <w:sz w:val="18"/>
                <w:szCs w:val="18"/>
              </w:rPr>
              <w:t>按照《关于市场主体统计分类的划分规定》第一条规定，选择一项市场主体分类填写</w:t>
            </w:r>
          </w:p>
        </w:tc>
      </w:tr>
      <w:tr w14:paraId="7D5DA6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0393DEC3">
            <w:pPr>
              <w:widowControl/>
              <w:tabs>
                <w:tab w:val="left" w:pos="371"/>
              </w:tabs>
              <w:jc w:val="center"/>
              <w:rPr>
                <w:rFonts w:ascii="黑体" w:hAnsi="宋体" w:eastAsia="黑体"/>
                <w:kern w:val="0"/>
                <w:sz w:val="21"/>
                <w:szCs w:val="21"/>
              </w:rPr>
            </w:pPr>
            <w:r>
              <w:rPr>
                <w:rFonts w:hint="eastAsia" w:ascii="黑体" w:hAnsi="宋体" w:eastAsia="黑体"/>
                <w:spacing w:val="70"/>
                <w:kern w:val="0"/>
                <w:sz w:val="21"/>
                <w:szCs w:val="21"/>
              </w:rPr>
              <w:t>主营业</w:t>
            </w:r>
            <w:r>
              <w:rPr>
                <w:rFonts w:hint="eastAsia" w:ascii="黑体" w:hAnsi="宋体" w:eastAsia="黑体"/>
                <w:kern w:val="0"/>
                <w:sz w:val="21"/>
                <w:szCs w:val="21"/>
              </w:rPr>
              <w:t>务</w:t>
            </w:r>
          </w:p>
        </w:tc>
        <w:tc>
          <w:tcPr>
            <w:tcW w:w="7422" w:type="dxa"/>
            <w:gridSpan w:val="40"/>
            <w:tcBorders>
              <w:top w:val="single" w:color="000000" w:sz="8" w:space="0"/>
              <w:left w:val="single" w:color="000000" w:sz="8" w:space="0"/>
              <w:bottom w:val="single" w:color="000000" w:sz="8" w:space="0"/>
              <w:right w:val="single" w:color="000000" w:sz="8" w:space="0"/>
              <w:tl2br w:val="nil"/>
              <w:tr2bl w:val="nil"/>
            </w:tcBorders>
            <w:vAlign w:val="center"/>
          </w:tcPr>
          <w:p w14:paraId="08EB32D9">
            <w:pPr>
              <w:widowControl/>
              <w:jc w:val="center"/>
              <w:rPr>
                <w:rFonts w:ascii="黑体" w:hAnsi="宋体" w:eastAsia="黑体"/>
                <w:kern w:val="0"/>
                <w:sz w:val="21"/>
                <w:szCs w:val="21"/>
              </w:rPr>
            </w:pPr>
          </w:p>
        </w:tc>
      </w:tr>
      <w:tr w14:paraId="0D8C45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5E7DDBF0">
            <w:pPr>
              <w:widowControl/>
              <w:jc w:val="center"/>
              <w:rPr>
                <w:rFonts w:ascii="黑体" w:hAnsi="宋体" w:eastAsia="黑体"/>
                <w:kern w:val="0"/>
                <w:sz w:val="21"/>
                <w:szCs w:val="21"/>
              </w:rPr>
            </w:pPr>
            <w:r>
              <w:rPr>
                <w:rFonts w:hint="eastAsia" w:ascii="黑体" w:hAnsi="宋体" w:eastAsia="黑体"/>
                <w:w w:val="75"/>
                <w:kern w:val="0"/>
                <w:sz w:val="21"/>
                <w:szCs w:val="21"/>
              </w:rPr>
              <w:t>主营业务所属行业</w:t>
            </w:r>
          </w:p>
        </w:tc>
        <w:tc>
          <w:tcPr>
            <w:tcW w:w="7422" w:type="dxa"/>
            <w:gridSpan w:val="40"/>
            <w:tcBorders>
              <w:top w:val="single" w:color="000000" w:sz="8" w:space="0"/>
              <w:left w:val="single" w:color="000000" w:sz="8" w:space="0"/>
              <w:bottom w:val="single" w:color="000000" w:sz="8" w:space="0"/>
              <w:right w:val="single" w:color="000000" w:sz="8" w:space="0"/>
              <w:tl2br w:val="nil"/>
              <w:tr2bl w:val="nil"/>
            </w:tcBorders>
            <w:vAlign w:val="center"/>
          </w:tcPr>
          <w:p w14:paraId="6A7E3ABF">
            <w:pPr>
              <w:widowControl/>
              <w:jc w:val="center"/>
              <w:rPr>
                <w:rFonts w:ascii="黑体" w:hAnsi="黑体" w:eastAsia="黑体" w:cs="黑体"/>
                <w:color w:val="000000"/>
                <w:sz w:val="21"/>
                <w:szCs w:val="21"/>
              </w:rPr>
            </w:pPr>
          </w:p>
          <w:p w14:paraId="645F4477">
            <w:pPr>
              <w:widowControl/>
              <w:jc w:val="center"/>
              <w:rPr>
                <w:rFonts w:ascii="黑体" w:hAnsi="宋体" w:eastAsia="黑体"/>
                <w:kern w:val="0"/>
                <w:sz w:val="21"/>
                <w:szCs w:val="21"/>
              </w:rPr>
            </w:pPr>
            <w:r>
              <w:rPr>
                <w:rFonts w:hint="eastAsia" w:ascii="黑体" w:hAnsi="黑体" w:eastAsia="黑体" w:cs="黑体"/>
                <w:color w:val="000000"/>
                <w:sz w:val="18"/>
                <w:szCs w:val="18"/>
              </w:rPr>
              <w:t>按照国民经济行业分类（GBT4754-2017），从97项“大类”中选一项填写</w:t>
            </w:r>
          </w:p>
        </w:tc>
      </w:tr>
      <w:tr w14:paraId="27F7A1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3139FD5D">
            <w:pPr>
              <w:widowControl/>
              <w:jc w:val="center"/>
              <w:rPr>
                <w:rFonts w:ascii="黑体" w:hAnsi="宋体" w:eastAsia="黑体"/>
                <w:kern w:val="0"/>
                <w:sz w:val="21"/>
                <w:szCs w:val="21"/>
              </w:rPr>
            </w:pPr>
            <w:r>
              <w:rPr>
                <w:rFonts w:hint="eastAsia" w:ascii="黑体" w:hAnsi="宋体" w:eastAsia="黑体"/>
                <w:spacing w:val="1"/>
                <w:w w:val="85"/>
                <w:kern w:val="0"/>
                <w:sz w:val="21"/>
                <w:szCs w:val="21"/>
              </w:rPr>
              <w:t>已获老字号称</w:t>
            </w:r>
            <w:r>
              <w:rPr>
                <w:rFonts w:hint="eastAsia" w:ascii="黑体" w:hAnsi="宋体" w:eastAsia="黑体"/>
                <w:spacing w:val="4"/>
                <w:w w:val="85"/>
                <w:kern w:val="0"/>
                <w:sz w:val="21"/>
                <w:szCs w:val="21"/>
              </w:rPr>
              <w:t>号</w:t>
            </w:r>
          </w:p>
        </w:tc>
        <w:tc>
          <w:tcPr>
            <w:tcW w:w="1867" w:type="dxa"/>
            <w:gridSpan w:val="11"/>
            <w:tcBorders>
              <w:top w:val="single" w:color="000000" w:sz="8" w:space="0"/>
              <w:left w:val="single" w:color="000000" w:sz="8" w:space="0"/>
              <w:bottom w:val="single" w:color="000000" w:sz="8" w:space="0"/>
              <w:right w:val="single" w:color="000000" w:sz="8" w:space="0"/>
              <w:tl2br w:val="nil"/>
              <w:tr2bl w:val="nil"/>
            </w:tcBorders>
            <w:vAlign w:val="center"/>
          </w:tcPr>
          <w:p w14:paraId="23FF36E6">
            <w:pPr>
              <w:widowControl/>
              <w:jc w:val="center"/>
              <w:rPr>
                <w:rFonts w:ascii="黑体" w:hAnsi="宋体" w:eastAsia="黑体"/>
                <w:kern w:val="0"/>
                <w:sz w:val="21"/>
                <w:szCs w:val="21"/>
              </w:rPr>
            </w:pPr>
            <w:r>
              <w:rPr>
                <w:rFonts w:hint="eastAsia" w:ascii="黑体" w:hAnsi="宋体" w:eastAsia="黑体"/>
                <w:kern w:val="0"/>
                <w:sz w:val="21"/>
                <w:szCs w:val="21"/>
              </w:rPr>
              <w:t>□是  □否</w:t>
            </w:r>
          </w:p>
        </w:tc>
        <w:tc>
          <w:tcPr>
            <w:tcW w:w="1138" w:type="dxa"/>
            <w:gridSpan w:val="9"/>
            <w:tcBorders>
              <w:top w:val="single" w:color="000000" w:sz="8" w:space="0"/>
              <w:left w:val="single" w:color="000000" w:sz="8" w:space="0"/>
              <w:bottom w:val="single" w:color="000000" w:sz="8" w:space="0"/>
              <w:right w:val="single" w:color="000000" w:sz="8" w:space="0"/>
              <w:tl2br w:val="nil"/>
              <w:tr2bl w:val="nil"/>
            </w:tcBorders>
            <w:vAlign w:val="center"/>
          </w:tcPr>
          <w:p w14:paraId="3CD4F7EB">
            <w:pPr>
              <w:widowControl/>
              <w:jc w:val="center"/>
              <w:rPr>
                <w:rFonts w:ascii="黑体" w:hAnsi="宋体" w:eastAsia="黑体"/>
                <w:kern w:val="0"/>
                <w:sz w:val="21"/>
                <w:szCs w:val="21"/>
              </w:rPr>
            </w:pPr>
            <w:r>
              <w:rPr>
                <w:rFonts w:hint="eastAsia" w:ascii="黑体" w:hAnsi="宋体" w:eastAsia="黑体"/>
                <w:kern w:val="0"/>
                <w:sz w:val="21"/>
                <w:szCs w:val="21"/>
              </w:rPr>
              <w:t>认定机构</w:t>
            </w:r>
          </w:p>
        </w:tc>
        <w:tc>
          <w:tcPr>
            <w:tcW w:w="1950" w:type="dxa"/>
            <w:gridSpan w:val="11"/>
            <w:tcBorders>
              <w:top w:val="single" w:color="000000" w:sz="8" w:space="0"/>
              <w:left w:val="single" w:color="000000" w:sz="8" w:space="0"/>
              <w:bottom w:val="single" w:color="000000" w:sz="8" w:space="0"/>
              <w:right w:val="single" w:color="000000" w:sz="8" w:space="0"/>
              <w:tl2br w:val="nil"/>
              <w:tr2bl w:val="nil"/>
            </w:tcBorders>
            <w:vAlign w:val="center"/>
          </w:tcPr>
          <w:p w14:paraId="1FBB5752">
            <w:pPr>
              <w:widowControl/>
              <w:jc w:val="center"/>
              <w:rPr>
                <w:rFonts w:ascii="黑体" w:hAnsi="宋体" w:eastAsia="黑体"/>
                <w:kern w:val="0"/>
                <w:sz w:val="21"/>
                <w:szCs w:val="21"/>
              </w:rPr>
            </w:pPr>
          </w:p>
        </w:tc>
        <w:tc>
          <w:tcPr>
            <w:tcW w:w="1123"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007613D3">
            <w:pPr>
              <w:widowControl/>
              <w:jc w:val="center"/>
              <w:rPr>
                <w:rFonts w:ascii="黑体" w:hAnsi="宋体" w:eastAsia="黑体"/>
                <w:kern w:val="0"/>
                <w:sz w:val="21"/>
                <w:szCs w:val="21"/>
              </w:rPr>
            </w:pPr>
            <w:r>
              <w:rPr>
                <w:rFonts w:hint="eastAsia" w:ascii="黑体" w:hAnsi="宋体" w:eastAsia="黑体"/>
                <w:kern w:val="0"/>
                <w:sz w:val="21"/>
                <w:szCs w:val="21"/>
              </w:rPr>
              <w:t>认定时间</w:t>
            </w:r>
          </w:p>
        </w:tc>
        <w:tc>
          <w:tcPr>
            <w:tcW w:w="1344" w:type="dxa"/>
            <w:gridSpan w:val="4"/>
            <w:tcBorders>
              <w:top w:val="single" w:color="000000" w:sz="8" w:space="0"/>
              <w:left w:val="single" w:color="000000" w:sz="8" w:space="0"/>
              <w:bottom w:val="single" w:color="000000" w:sz="8" w:space="0"/>
              <w:right w:val="single" w:color="000000" w:sz="8" w:space="0"/>
              <w:tl2br w:val="nil"/>
              <w:tr2bl w:val="nil"/>
            </w:tcBorders>
            <w:vAlign w:val="center"/>
          </w:tcPr>
          <w:p w14:paraId="205D00E7">
            <w:pPr>
              <w:widowControl/>
              <w:jc w:val="right"/>
              <w:rPr>
                <w:rFonts w:ascii="黑体" w:hAnsi="宋体" w:eastAsia="黑体"/>
                <w:kern w:val="0"/>
                <w:sz w:val="21"/>
                <w:szCs w:val="21"/>
              </w:rPr>
            </w:pPr>
            <w:r>
              <w:rPr>
                <w:rFonts w:hint="eastAsia" w:ascii="黑体" w:hAnsi="宋体" w:eastAsia="黑体"/>
                <w:kern w:val="0"/>
                <w:sz w:val="21"/>
                <w:szCs w:val="21"/>
              </w:rPr>
              <w:t xml:space="preserve">    年  月</w:t>
            </w:r>
          </w:p>
        </w:tc>
      </w:tr>
      <w:tr w14:paraId="3716E4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61" w:type="dxa"/>
            <w:gridSpan w:val="43"/>
            <w:tcBorders>
              <w:top w:val="single" w:color="000000" w:sz="8" w:space="0"/>
              <w:left w:val="single" w:color="000000" w:sz="8" w:space="0"/>
              <w:bottom w:val="single" w:color="000000" w:sz="8" w:space="0"/>
              <w:right w:val="single" w:color="000000" w:sz="8" w:space="0"/>
              <w:tl2br w:val="nil"/>
              <w:tr2bl w:val="nil"/>
            </w:tcBorders>
            <w:vAlign w:val="center"/>
          </w:tcPr>
          <w:p w14:paraId="677F5FAC">
            <w:pPr>
              <w:widowControl/>
              <w:jc w:val="center"/>
              <w:rPr>
                <w:rFonts w:ascii="黑体" w:hAnsi="宋体" w:eastAsia="黑体"/>
                <w:kern w:val="0"/>
                <w:sz w:val="21"/>
                <w:szCs w:val="21"/>
              </w:rPr>
            </w:pPr>
            <w:r>
              <w:rPr>
                <w:rFonts w:hint="eastAsia" w:ascii="黑体" w:hAnsi="宋体" w:eastAsia="黑体"/>
                <w:kern w:val="0"/>
                <w:sz w:val="21"/>
                <w:szCs w:val="21"/>
              </w:rPr>
              <w:t>注册商标情况</w:t>
            </w:r>
          </w:p>
        </w:tc>
      </w:tr>
      <w:tr w14:paraId="07BEF4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3207" w:type="dxa"/>
            <w:gridSpan w:val="13"/>
            <w:tcBorders>
              <w:top w:val="single" w:color="000000" w:sz="8" w:space="0"/>
              <w:left w:val="single" w:color="000000" w:sz="8" w:space="0"/>
              <w:bottom w:val="single" w:color="000000" w:sz="8" w:space="0"/>
              <w:right w:val="single" w:color="000000" w:sz="8" w:space="0"/>
              <w:tl2br w:val="nil"/>
              <w:tr2bl w:val="nil"/>
            </w:tcBorders>
            <w:vAlign w:val="center"/>
          </w:tcPr>
          <w:p w14:paraId="0E0532F0">
            <w:pPr>
              <w:widowControl/>
              <w:jc w:val="center"/>
              <w:rPr>
                <w:rFonts w:ascii="黑体" w:hAnsi="宋体" w:eastAsia="黑体"/>
                <w:kern w:val="0"/>
                <w:sz w:val="21"/>
                <w:szCs w:val="21"/>
              </w:rPr>
            </w:pPr>
            <w:r>
              <w:rPr>
                <w:rFonts w:hint="eastAsia" w:ascii="黑体" w:hAnsi="黑体" w:eastAsia="黑体" w:cs="黑体"/>
                <w:kern w:val="0"/>
                <w:sz w:val="21"/>
                <w:szCs w:val="21"/>
              </w:rPr>
              <w:t>代表性注册商标</w:t>
            </w:r>
          </w:p>
        </w:tc>
        <w:tc>
          <w:tcPr>
            <w:tcW w:w="5754" w:type="dxa"/>
            <w:gridSpan w:val="30"/>
            <w:tcBorders>
              <w:top w:val="single" w:color="000000" w:sz="8" w:space="0"/>
              <w:left w:val="single" w:color="000000" w:sz="8" w:space="0"/>
              <w:bottom w:val="single" w:color="000000" w:sz="8" w:space="0"/>
              <w:right w:val="single" w:color="000000" w:sz="8" w:space="0"/>
              <w:tl2br w:val="nil"/>
              <w:tr2bl w:val="nil"/>
            </w:tcBorders>
            <w:vAlign w:val="center"/>
          </w:tcPr>
          <w:p w14:paraId="7955BC66">
            <w:pPr>
              <w:widowControl/>
              <w:jc w:val="center"/>
              <w:rPr>
                <w:rFonts w:ascii="黑体" w:hAnsi="宋体" w:eastAsia="黑体"/>
                <w:kern w:val="0"/>
                <w:sz w:val="21"/>
                <w:szCs w:val="21"/>
              </w:rPr>
            </w:pPr>
          </w:p>
        </w:tc>
      </w:tr>
      <w:tr w14:paraId="1F758D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single" w:color="000000" w:sz="8" w:space="0"/>
            </w:tcBorders>
            <w:vAlign w:val="center"/>
          </w:tcPr>
          <w:p w14:paraId="6472A152">
            <w:pPr>
              <w:widowControl/>
              <w:wordWrap w:val="0"/>
              <w:spacing w:line="300" w:lineRule="exact"/>
              <w:jc w:val="right"/>
              <w:rPr>
                <w:rFonts w:ascii="黑体" w:hAnsi="黑体" w:eastAsia="黑体" w:cs="黑体"/>
                <w:sz w:val="18"/>
                <w:szCs w:val="18"/>
              </w:rPr>
            </w:pPr>
            <w:r>
              <w:rPr>
                <w:rFonts w:hint="eastAsia" w:ascii="黑体" w:hAnsi="黑体" w:eastAsia="黑体" w:cs="黑体"/>
                <w:sz w:val="18"/>
                <w:szCs w:val="18"/>
              </w:rPr>
              <w:t>详  情</w:t>
            </w:r>
          </w:p>
          <w:p w14:paraId="6D4398F6">
            <w:pPr>
              <w:pStyle w:val="7"/>
              <w:spacing w:line="300" w:lineRule="exact"/>
              <w:jc w:val="left"/>
              <w:rPr>
                <w:rFonts w:ascii="黑体" w:hAnsi="黑体" w:eastAsia="黑体" w:cs="黑体"/>
                <w:sz w:val="21"/>
                <w:szCs w:val="21"/>
              </w:rPr>
            </w:pPr>
            <w:r>
              <w:rPr>
                <w:rFonts w:hint="eastAsia" w:ascii="黑体" w:hAnsi="黑体" w:eastAsia="黑体" w:cs="黑体"/>
                <w:sz w:val="18"/>
                <w:szCs w:val="18"/>
              </w:rPr>
              <w:t>序  号</w:t>
            </w:r>
          </w:p>
        </w:tc>
        <w:tc>
          <w:tcPr>
            <w:tcW w:w="1668" w:type="dxa"/>
            <w:gridSpan w:val="10"/>
            <w:tcBorders>
              <w:top w:val="single" w:color="000000" w:sz="8" w:space="0"/>
              <w:left w:val="single" w:color="000000" w:sz="8" w:space="0"/>
              <w:bottom w:val="single" w:color="000000" w:sz="8" w:space="0"/>
              <w:right w:val="single" w:color="000000" w:sz="8" w:space="0"/>
              <w:tl2br w:val="nil"/>
              <w:tr2bl w:val="nil"/>
            </w:tcBorders>
            <w:vAlign w:val="center"/>
          </w:tcPr>
          <w:p w14:paraId="499350CF">
            <w:pPr>
              <w:widowControl/>
              <w:jc w:val="center"/>
              <w:rPr>
                <w:rFonts w:ascii="黑体" w:hAnsi="宋体" w:eastAsia="黑体"/>
                <w:kern w:val="0"/>
                <w:sz w:val="21"/>
                <w:szCs w:val="21"/>
              </w:rPr>
            </w:pPr>
            <w:r>
              <w:rPr>
                <w:rFonts w:hint="eastAsia" w:ascii="黑体" w:hAnsi="宋体" w:eastAsia="黑体"/>
                <w:kern w:val="0"/>
                <w:sz w:val="21"/>
                <w:szCs w:val="21"/>
              </w:rPr>
              <w:t>商标名称</w:t>
            </w:r>
          </w:p>
        </w:tc>
        <w:tc>
          <w:tcPr>
            <w:tcW w:w="1292" w:type="dxa"/>
            <w:gridSpan w:val="8"/>
            <w:tcBorders>
              <w:top w:val="single" w:color="000000" w:sz="8" w:space="0"/>
              <w:left w:val="single" w:color="000000" w:sz="8" w:space="0"/>
              <w:bottom w:val="single" w:color="000000" w:sz="8" w:space="0"/>
              <w:right w:val="single" w:color="000000" w:sz="8" w:space="0"/>
              <w:tl2br w:val="nil"/>
              <w:tr2bl w:val="nil"/>
            </w:tcBorders>
            <w:vAlign w:val="center"/>
          </w:tcPr>
          <w:p w14:paraId="1A04175F">
            <w:pPr>
              <w:widowControl/>
              <w:jc w:val="center"/>
              <w:rPr>
                <w:rFonts w:ascii="黑体" w:hAnsi="黑体" w:eastAsia="黑体" w:cs="黑体"/>
                <w:sz w:val="21"/>
                <w:szCs w:val="21"/>
              </w:rPr>
            </w:pPr>
            <w:r>
              <w:rPr>
                <w:rFonts w:hint="eastAsia" w:ascii="黑体" w:hAnsi="黑体" w:eastAsia="黑体" w:cs="黑体"/>
                <w:sz w:val="21"/>
                <w:szCs w:val="21"/>
              </w:rPr>
              <w:t>商标注册号</w:t>
            </w:r>
          </w:p>
        </w:tc>
        <w:tc>
          <w:tcPr>
            <w:tcW w:w="1130" w:type="dxa"/>
            <w:gridSpan w:val="7"/>
            <w:tcBorders>
              <w:top w:val="single" w:color="000000" w:sz="8" w:space="0"/>
              <w:left w:val="single" w:color="000000" w:sz="8" w:space="0"/>
              <w:bottom w:val="single" w:color="000000" w:sz="8" w:space="0"/>
              <w:right w:val="single" w:color="auto" w:sz="4" w:space="0"/>
              <w:tl2br w:val="nil"/>
              <w:tr2bl w:val="nil"/>
            </w:tcBorders>
            <w:vAlign w:val="center"/>
          </w:tcPr>
          <w:p w14:paraId="5076AEC9">
            <w:pPr>
              <w:widowControl/>
              <w:jc w:val="center"/>
              <w:rPr>
                <w:rFonts w:ascii="黑体" w:hAnsi="黑体" w:eastAsia="黑体" w:cs="黑体"/>
                <w:kern w:val="0"/>
                <w:sz w:val="21"/>
                <w:szCs w:val="21"/>
              </w:rPr>
            </w:pPr>
            <w:r>
              <w:rPr>
                <w:rFonts w:hint="eastAsia" w:ascii="黑体" w:hAnsi="黑体" w:eastAsia="黑体" w:cs="黑体"/>
                <w:kern w:val="0"/>
                <w:sz w:val="21"/>
                <w:szCs w:val="21"/>
              </w:rPr>
              <w:t>国际分类</w:t>
            </w:r>
          </w:p>
        </w:tc>
        <w:tc>
          <w:tcPr>
            <w:tcW w:w="2260" w:type="dxa"/>
            <w:gridSpan w:val="13"/>
            <w:tcBorders>
              <w:top w:val="single" w:color="000000" w:sz="8" w:space="0"/>
              <w:left w:val="single" w:color="auto" w:sz="4" w:space="0"/>
              <w:bottom w:val="single" w:color="000000" w:sz="8" w:space="0"/>
              <w:right w:val="single" w:color="000000" w:sz="8" w:space="0"/>
              <w:tl2br w:val="nil"/>
              <w:tr2bl w:val="nil"/>
            </w:tcBorders>
            <w:vAlign w:val="center"/>
          </w:tcPr>
          <w:p w14:paraId="7A1EF5B5">
            <w:pPr>
              <w:widowControl/>
              <w:jc w:val="center"/>
              <w:rPr>
                <w:rFonts w:ascii="黑体" w:hAnsi="宋体" w:eastAsia="黑体"/>
                <w:kern w:val="0"/>
                <w:sz w:val="21"/>
                <w:szCs w:val="21"/>
              </w:rPr>
            </w:pPr>
            <w:r>
              <w:rPr>
                <w:rFonts w:hint="eastAsia" w:ascii="黑体" w:hAnsi="宋体" w:eastAsia="黑体"/>
                <w:kern w:val="0"/>
                <w:sz w:val="21"/>
                <w:szCs w:val="21"/>
              </w:rPr>
              <w:t>核定使用的商品/服务</w:t>
            </w:r>
          </w:p>
        </w:tc>
        <w:tc>
          <w:tcPr>
            <w:tcW w:w="1072"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3DD65041">
            <w:pPr>
              <w:widowControl/>
              <w:jc w:val="center"/>
              <w:rPr>
                <w:rFonts w:ascii="黑体" w:hAnsi="宋体" w:eastAsia="黑体"/>
                <w:kern w:val="0"/>
                <w:sz w:val="21"/>
                <w:szCs w:val="21"/>
              </w:rPr>
            </w:pPr>
            <w:r>
              <w:rPr>
                <w:rFonts w:hint="eastAsia" w:ascii="黑体" w:hAnsi="宋体" w:eastAsia="黑体"/>
                <w:kern w:val="0"/>
                <w:sz w:val="21"/>
                <w:szCs w:val="21"/>
              </w:rPr>
              <w:t>驰名商标</w:t>
            </w:r>
          </w:p>
        </w:tc>
      </w:tr>
      <w:tr w14:paraId="3C884A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31B55259">
            <w:pPr>
              <w:widowControl/>
              <w:jc w:val="distribute"/>
              <w:rPr>
                <w:rFonts w:ascii="黑体" w:hAnsi="宋体" w:eastAsia="黑体"/>
                <w:kern w:val="0"/>
                <w:sz w:val="21"/>
                <w:szCs w:val="21"/>
              </w:rPr>
            </w:pPr>
            <w:r>
              <w:rPr>
                <w:rFonts w:hint="eastAsia" w:ascii="黑体" w:hAnsi="宋体" w:eastAsia="黑体"/>
                <w:kern w:val="0"/>
                <w:sz w:val="21"/>
                <w:szCs w:val="21"/>
              </w:rPr>
              <w:t>商标信息1</w:t>
            </w:r>
          </w:p>
        </w:tc>
        <w:tc>
          <w:tcPr>
            <w:tcW w:w="1668" w:type="dxa"/>
            <w:gridSpan w:val="10"/>
            <w:tcBorders>
              <w:top w:val="single" w:color="000000" w:sz="8" w:space="0"/>
              <w:left w:val="single" w:color="000000" w:sz="8" w:space="0"/>
              <w:bottom w:val="single" w:color="000000" w:sz="8" w:space="0"/>
              <w:right w:val="single" w:color="000000" w:sz="8" w:space="0"/>
              <w:tl2br w:val="nil"/>
              <w:tr2bl w:val="nil"/>
            </w:tcBorders>
            <w:vAlign w:val="center"/>
          </w:tcPr>
          <w:p w14:paraId="36FC3830">
            <w:pPr>
              <w:widowControl/>
              <w:jc w:val="center"/>
              <w:rPr>
                <w:rFonts w:ascii="黑体" w:hAnsi="宋体" w:eastAsia="黑体"/>
                <w:kern w:val="0"/>
                <w:sz w:val="21"/>
                <w:szCs w:val="21"/>
              </w:rPr>
            </w:pPr>
          </w:p>
        </w:tc>
        <w:tc>
          <w:tcPr>
            <w:tcW w:w="1292" w:type="dxa"/>
            <w:gridSpan w:val="8"/>
            <w:tcBorders>
              <w:top w:val="single" w:color="000000" w:sz="8" w:space="0"/>
              <w:left w:val="single" w:color="000000" w:sz="8" w:space="0"/>
              <w:bottom w:val="single" w:color="000000" w:sz="8" w:space="0"/>
              <w:right w:val="single" w:color="000000" w:sz="8" w:space="0"/>
              <w:tl2br w:val="nil"/>
              <w:tr2bl w:val="nil"/>
            </w:tcBorders>
            <w:vAlign w:val="center"/>
          </w:tcPr>
          <w:p w14:paraId="4A95FBF7">
            <w:pPr>
              <w:widowControl/>
              <w:jc w:val="center"/>
              <w:rPr>
                <w:rFonts w:ascii="黑体" w:hAnsi="宋体" w:eastAsia="黑体"/>
                <w:kern w:val="0"/>
                <w:sz w:val="21"/>
                <w:szCs w:val="21"/>
              </w:rPr>
            </w:pPr>
          </w:p>
        </w:tc>
        <w:tc>
          <w:tcPr>
            <w:tcW w:w="1130" w:type="dxa"/>
            <w:gridSpan w:val="7"/>
            <w:tcBorders>
              <w:top w:val="single" w:color="000000" w:sz="8" w:space="0"/>
              <w:left w:val="single" w:color="000000" w:sz="8" w:space="0"/>
              <w:bottom w:val="single" w:color="000000" w:sz="8" w:space="0"/>
              <w:right w:val="single" w:color="auto" w:sz="4" w:space="0"/>
              <w:tl2br w:val="nil"/>
              <w:tr2bl w:val="nil"/>
            </w:tcBorders>
            <w:vAlign w:val="center"/>
          </w:tcPr>
          <w:p w14:paraId="1992B9BD">
            <w:pPr>
              <w:widowControl/>
              <w:jc w:val="center"/>
              <w:rPr>
                <w:rFonts w:ascii="黑体" w:hAnsi="宋体" w:eastAsia="黑体"/>
                <w:kern w:val="0"/>
                <w:sz w:val="21"/>
                <w:szCs w:val="21"/>
              </w:rPr>
            </w:pPr>
          </w:p>
        </w:tc>
        <w:tc>
          <w:tcPr>
            <w:tcW w:w="2260" w:type="dxa"/>
            <w:gridSpan w:val="13"/>
            <w:tcBorders>
              <w:top w:val="single" w:color="000000" w:sz="8" w:space="0"/>
              <w:left w:val="single" w:color="auto" w:sz="4" w:space="0"/>
              <w:bottom w:val="single" w:color="000000" w:sz="8" w:space="0"/>
              <w:right w:val="single" w:color="000000" w:sz="8" w:space="0"/>
              <w:tl2br w:val="nil"/>
              <w:tr2bl w:val="nil"/>
            </w:tcBorders>
            <w:vAlign w:val="center"/>
          </w:tcPr>
          <w:p w14:paraId="61D6A0AB">
            <w:pPr>
              <w:widowControl/>
              <w:jc w:val="left"/>
              <w:rPr>
                <w:rFonts w:ascii="黑体" w:hAnsi="宋体" w:eastAsia="黑体"/>
                <w:kern w:val="0"/>
                <w:sz w:val="21"/>
                <w:szCs w:val="21"/>
              </w:rPr>
            </w:pPr>
          </w:p>
        </w:tc>
        <w:tc>
          <w:tcPr>
            <w:tcW w:w="1072"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7F71D27B">
            <w:pPr>
              <w:widowControl/>
              <w:jc w:val="center"/>
              <w:rPr>
                <w:rFonts w:ascii="黑体" w:hAnsi="宋体" w:eastAsia="黑体"/>
                <w:kern w:val="0"/>
                <w:sz w:val="21"/>
                <w:szCs w:val="21"/>
              </w:rPr>
            </w:pPr>
            <w:r>
              <w:rPr>
                <w:rFonts w:hint="eastAsia" w:ascii="黑体" w:hAnsi="宋体" w:eastAsia="黑体"/>
                <w:kern w:val="0"/>
                <w:sz w:val="21"/>
                <w:szCs w:val="21"/>
              </w:rPr>
              <w:t>□是□否</w:t>
            </w:r>
          </w:p>
        </w:tc>
      </w:tr>
      <w:tr w14:paraId="44D44A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7332AAF6">
            <w:pPr>
              <w:widowControl/>
              <w:jc w:val="distribute"/>
              <w:rPr>
                <w:rFonts w:ascii="黑体" w:hAnsi="宋体" w:eastAsia="黑体"/>
                <w:kern w:val="0"/>
                <w:sz w:val="21"/>
                <w:szCs w:val="21"/>
              </w:rPr>
            </w:pPr>
            <w:r>
              <w:rPr>
                <w:rFonts w:hint="eastAsia" w:ascii="黑体" w:hAnsi="宋体" w:eastAsia="黑体"/>
                <w:kern w:val="0"/>
                <w:sz w:val="21"/>
                <w:szCs w:val="21"/>
              </w:rPr>
              <w:t>商标信息2</w:t>
            </w:r>
          </w:p>
        </w:tc>
        <w:tc>
          <w:tcPr>
            <w:tcW w:w="1668" w:type="dxa"/>
            <w:gridSpan w:val="10"/>
            <w:tcBorders>
              <w:top w:val="single" w:color="000000" w:sz="8" w:space="0"/>
              <w:left w:val="single" w:color="000000" w:sz="8" w:space="0"/>
              <w:bottom w:val="single" w:color="000000" w:sz="8" w:space="0"/>
              <w:right w:val="single" w:color="000000" w:sz="8" w:space="0"/>
              <w:tl2br w:val="nil"/>
              <w:tr2bl w:val="nil"/>
            </w:tcBorders>
            <w:vAlign w:val="center"/>
          </w:tcPr>
          <w:p w14:paraId="194B8663">
            <w:pPr>
              <w:widowControl/>
              <w:jc w:val="center"/>
              <w:rPr>
                <w:rFonts w:ascii="黑体" w:hAnsi="宋体" w:eastAsia="黑体"/>
                <w:kern w:val="0"/>
                <w:sz w:val="21"/>
                <w:szCs w:val="21"/>
              </w:rPr>
            </w:pPr>
          </w:p>
        </w:tc>
        <w:tc>
          <w:tcPr>
            <w:tcW w:w="1292" w:type="dxa"/>
            <w:gridSpan w:val="8"/>
            <w:tcBorders>
              <w:top w:val="single" w:color="000000" w:sz="8" w:space="0"/>
              <w:left w:val="single" w:color="000000" w:sz="8" w:space="0"/>
              <w:bottom w:val="single" w:color="000000" w:sz="8" w:space="0"/>
              <w:right w:val="single" w:color="000000" w:sz="8" w:space="0"/>
              <w:tl2br w:val="nil"/>
              <w:tr2bl w:val="nil"/>
            </w:tcBorders>
            <w:vAlign w:val="center"/>
          </w:tcPr>
          <w:p w14:paraId="38539803">
            <w:pPr>
              <w:widowControl/>
              <w:jc w:val="center"/>
              <w:rPr>
                <w:rFonts w:ascii="黑体" w:hAnsi="宋体" w:eastAsia="黑体"/>
                <w:kern w:val="0"/>
                <w:sz w:val="21"/>
                <w:szCs w:val="21"/>
              </w:rPr>
            </w:pPr>
          </w:p>
        </w:tc>
        <w:tc>
          <w:tcPr>
            <w:tcW w:w="1130" w:type="dxa"/>
            <w:gridSpan w:val="7"/>
            <w:tcBorders>
              <w:top w:val="single" w:color="000000" w:sz="8" w:space="0"/>
              <w:left w:val="single" w:color="000000" w:sz="8" w:space="0"/>
              <w:bottom w:val="single" w:color="000000" w:sz="8" w:space="0"/>
              <w:right w:val="single" w:color="auto" w:sz="4" w:space="0"/>
              <w:tl2br w:val="nil"/>
              <w:tr2bl w:val="nil"/>
            </w:tcBorders>
            <w:vAlign w:val="center"/>
          </w:tcPr>
          <w:p w14:paraId="5DCBCD41">
            <w:pPr>
              <w:widowControl/>
              <w:jc w:val="center"/>
              <w:rPr>
                <w:rFonts w:ascii="黑体" w:hAnsi="宋体" w:eastAsia="黑体"/>
                <w:kern w:val="0"/>
                <w:sz w:val="21"/>
                <w:szCs w:val="21"/>
              </w:rPr>
            </w:pPr>
          </w:p>
        </w:tc>
        <w:tc>
          <w:tcPr>
            <w:tcW w:w="2260" w:type="dxa"/>
            <w:gridSpan w:val="13"/>
            <w:tcBorders>
              <w:top w:val="single" w:color="000000" w:sz="8" w:space="0"/>
              <w:left w:val="single" w:color="auto" w:sz="4" w:space="0"/>
              <w:bottom w:val="single" w:color="000000" w:sz="8" w:space="0"/>
              <w:right w:val="single" w:color="000000" w:sz="8" w:space="0"/>
              <w:tl2br w:val="nil"/>
              <w:tr2bl w:val="nil"/>
            </w:tcBorders>
            <w:vAlign w:val="center"/>
          </w:tcPr>
          <w:p w14:paraId="3DCD319E">
            <w:pPr>
              <w:widowControl/>
              <w:jc w:val="left"/>
              <w:rPr>
                <w:rFonts w:ascii="黑体" w:hAnsi="宋体" w:eastAsia="黑体"/>
                <w:kern w:val="0"/>
                <w:sz w:val="21"/>
                <w:szCs w:val="21"/>
              </w:rPr>
            </w:pPr>
          </w:p>
        </w:tc>
        <w:tc>
          <w:tcPr>
            <w:tcW w:w="1072"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60BE92FB">
            <w:pPr>
              <w:widowControl/>
              <w:jc w:val="center"/>
              <w:rPr>
                <w:rFonts w:ascii="黑体" w:hAnsi="宋体" w:eastAsia="黑体"/>
                <w:kern w:val="0"/>
                <w:sz w:val="21"/>
                <w:szCs w:val="21"/>
              </w:rPr>
            </w:pPr>
            <w:r>
              <w:rPr>
                <w:rFonts w:hint="eastAsia" w:ascii="黑体" w:hAnsi="宋体" w:eastAsia="黑体"/>
                <w:kern w:val="0"/>
                <w:sz w:val="21"/>
                <w:szCs w:val="21"/>
              </w:rPr>
              <w:t>□是□否</w:t>
            </w:r>
          </w:p>
        </w:tc>
      </w:tr>
      <w:tr w14:paraId="5F33CE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39"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17F36424">
            <w:pPr>
              <w:widowControl/>
              <w:jc w:val="distribute"/>
              <w:rPr>
                <w:rFonts w:ascii="黑体" w:hAnsi="宋体" w:eastAsia="黑体"/>
                <w:kern w:val="0"/>
                <w:sz w:val="21"/>
                <w:szCs w:val="21"/>
              </w:rPr>
            </w:pPr>
            <w:r>
              <w:rPr>
                <w:rFonts w:hint="eastAsia" w:ascii="黑体" w:hAnsi="宋体" w:eastAsia="黑体"/>
                <w:kern w:val="0"/>
                <w:sz w:val="21"/>
                <w:szCs w:val="21"/>
              </w:rPr>
              <w:t>商标信息3</w:t>
            </w:r>
          </w:p>
        </w:tc>
        <w:tc>
          <w:tcPr>
            <w:tcW w:w="1668" w:type="dxa"/>
            <w:gridSpan w:val="10"/>
            <w:tcBorders>
              <w:top w:val="single" w:color="000000" w:sz="8" w:space="0"/>
              <w:left w:val="single" w:color="000000" w:sz="8" w:space="0"/>
              <w:bottom w:val="single" w:color="000000" w:sz="8" w:space="0"/>
              <w:right w:val="single" w:color="000000" w:sz="8" w:space="0"/>
              <w:tl2br w:val="nil"/>
              <w:tr2bl w:val="nil"/>
            </w:tcBorders>
            <w:vAlign w:val="center"/>
          </w:tcPr>
          <w:p w14:paraId="56621ADC">
            <w:pPr>
              <w:widowControl/>
              <w:jc w:val="center"/>
              <w:rPr>
                <w:rFonts w:ascii="黑体" w:hAnsi="宋体" w:eastAsia="黑体"/>
                <w:kern w:val="0"/>
                <w:sz w:val="21"/>
                <w:szCs w:val="21"/>
              </w:rPr>
            </w:pPr>
          </w:p>
        </w:tc>
        <w:tc>
          <w:tcPr>
            <w:tcW w:w="1292" w:type="dxa"/>
            <w:gridSpan w:val="8"/>
            <w:tcBorders>
              <w:top w:val="single" w:color="000000" w:sz="8" w:space="0"/>
              <w:left w:val="single" w:color="000000" w:sz="8" w:space="0"/>
              <w:bottom w:val="single" w:color="000000" w:sz="8" w:space="0"/>
              <w:right w:val="single" w:color="000000" w:sz="8" w:space="0"/>
              <w:tl2br w:val="nil"/>
              <w:tr2bl w:val="nil"/>
            </w:tcBorders>
            <w:vAlign w:val="center"/>
          </w:tcPr>
          <w:p w14:paraId="64C72FE4">
            <w:pPr>
              <w:widowControl/>
              <w:jc w:val="center"/>
              <w:rPr>
                <w:rFonts w:ascii="黑体" w:hAnsi="宋体" w:eastAsia="黑体"/>
                <w:kern w:val="0"/>
                <w:sz w:val="21"/>
                <w:szCs w:val="21"/>
              </w:rPr>
            </w:pPr>
          </w:p>
        </w:tc>
        <w:tc>
          <w:tcPr>
            <w:tcW w:w="1130" w:type="dxa"/>
            <w:gridSpan w:val="7"/>
            <w:tcBorders>
              <w:top w:val="single" w:color="000000" w:sz="8" w:space="0"/>
              <w:left w:val="single" w:color="000000" w:sz="8" w:space="0"/>
              <w:bottom w:val="single" w:color="000000" w:sz="8" w:space="0"/>
              <w:right w:val="single" w:color="auto" w:sz="4" w:space="0"/>
              <w:tl2br w:val="nil"/>
              <w:tr2bl w:val="nil"/>
            </w:tcBorders>
            <w:vAlign w:val="center"/>
          </w:tcPr>
          <w:p w14:paraId="19C45EF0">
            <w:pPr>
              <w:widowControl/>
              <w:jc w:val="center"/>
              <w:rPr>
                <w:rFonts w:ascii="黑体" w:hAnsi="宋体" w:eastAsia="黑体"/>
                <w:kern w:val="0"/>
                <w:sz w:val="21"/>
                <w:szCs w:val="21"/>
              </w:rPr>
            </w:pPr>
          </w:p>
        </w:tc>
        <w:tc>
          <w:tcPr>
            <w:tcW w:w="2260" w:type="dxa"/>
            <w:gridSpan w:val="13"/>
            <w:tcBorders>
              <w:top w:val="single" w:color="000000" w:sz="8" w:space="0"/>
              <w:left w:val="single" w:color="auto" w:sz="4" w:space="0"/>
              <w:bottom w:val="single" w:color="000000" w:sz="8" w:space="0"/>
              <w:right w:val="single" w:color="000000" w:sz="8" w:space="0"/>
              <w:tl2br w:val="nil"/>
              <w:tr2bl w:val="nil"/>
            </w:tcBorders>
            <w:vAlign w:val="center"/>
          </w:tcPr>
          <w:p w14:paraId="58776AA2">
            <w:pPr>
              <w:widowControl/>
              <w:jc w:val="left"/>
              <w:rPr>
                <w:rFonts w:ascii="黑体" w:hAnsi="宋体" w:eastAsia="黑体"/>
                <w:kern w:val="0"/>
                <w:sz w:val="21"/>
                <w:szCs w:val="21"/>
              </w:rPr>
            </w:pPr>
          </w:p>
        </w:tc>
        <w:tc>
          <w:tcPr>
            <w:tcW w:w="1072"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422D043F">
            <w:pPr>
              <w:widowControl/>
              <w:jc w:val="center"/>
              <w:rPr>
                <w:rFonts w:ascii="黑体" w:hAnsi="宋体" w:eastAsia="黑体"/>
                <w:kern w:val="0"/>
                <w:sz w:val="21"/>
                <w:szCs w:val="21"/>
              </w:rPr>
            </w:pPr>
            <w:r>
              <w:rPr>
                <w:rFonts w:hint="eastAsia" w:ascii="黑体" w:hAnsi="宋体" w:eastAsia="黑体"/>
                <w:kern w:val="0"/>
                <w:sz w:val="21"/>
                <w:szCs w:val="21"/>
              </w:rPr>
              <w:t>□是□否</w:t>
            </w:r>
          </w:p>
        </w:tc>
      </w:tr>
      <w:tr w14:paraId="62072F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61" w:type="dxa"/>
            <w:gridSpan w:val="43"/>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D473494">
            <w:pPr>
              <w:widowControl/>
              <w:jc w:val="center"/>
              <w:rPr>
                <w:rFonts w:ascii="黑体" w:hAnsi="宋体" w:eastAsia="黑体"/>
                <w:kern w:val="0"/>
                <w:sz w:val="21"/>
                <w:szCs w:val="21"/>
              </w:rPr>
            </w:pPr>
            <w:r>
              <w:rPr>
                <w:rFonts w:hint="eastAsia" w:ascii="黑体" w:hAnsi="宋体" w:eastAsia="黑体"/>
                <w:kern w:val="0"/>
                <w:sz w:val="21"/>
                <w:szCs w:val="21"/>
              </w:rPr>
              <w:t>资本情况</w:t>
            </w:r>
          </w:p>
        </w:tc>
      </w:tr>
      <w:tr w14:paraId="711812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97" w:hRule="atLeast"/>
          <w:jc w:val="center"/>
        </w:trPr>
        <w:tc>
          <w:tcPr>
            <w:tcW w:w="1634" w:type="dxa"/>
            <w:gridSpan w:val="4"/>
            <w:vMerge w:val="restart"/>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BCAA4FF">
            <w:pPr>
              <w:widowControl/>
              <w:jc w:val="center"/>
              <w:rPr>
                <w:rFonts w:ascii="黑体" w:hAnsi="宋体" w:eastAsia="黑体"/>
                <w:kern w:val="0"/>
                <w:sz w:val="21"/>
                <w:szCs w:val="21"/>
              </w:rPr>
            </w:pPr>
            <w:r>
              <w:rPr>
                <w:rFonts w:hint="eastAsia" w:ascii="黑体" w:hAnsi="宋体" w:eastAsia="黑体"/>
                <w:kern w:val="0"/>
                <w:sz w:val="21"/>
                <w:szCs w:val="21"/>
              </w:rPr>
              <w:t>主要股东情况</w:t>
            </w:r>
          </w:p>
        </w:tc>
        <w:tc>
          <w:tcPr>
            <w:tcW w:w="530"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4118530C">
            <w:pPr>
              <w:widowControl/>
              <w:jc w:val="center"/>
              <w:rPr>
                <w:rFonts w:ascii="黑体" w:hAnsi="宋体" w:eastAsia="黑体"/>
                <w:kern w:val="0"/>
                <w:sz w:val="21"/>
                <w:szCs w:val="21"/>
              </w:rPr>
            </w:pPr>
          </w:p>
        </w:tc>
        <w:tc>
          <w:tcPr>
            <w:tcW w:w="2208" w:type="dxa"/>
            <w:gridSpan w:val="14"/>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EB17258">
            <w:pPr>
              <w:widowControl/>
              <w:jc w:val="center"/>
              <w:rPr>
                <w:rFonts w:ascii="黑体" w:hAnsi="宋体" w:eastAsia="黑体"/>
                <w:kern w:val="0"/>
                <w:sz w:val="21"/>
                <w:szCs w:val="21"/>
              </w:rPr>
            </w:pPr>
            <w:r>
              <w:rPr>
                <w:rFonts w:hint="eastAsia" w:ascii="黑体" w:hAnsi="宋体" w:eastAsia="黑体"/>
                <w:kern w:val="0"/>
                <w:sz w:val="21"/>
                <w:szCs w:val="21"/>
              </w:rPr>
              <w:t>股东名称</w:t>
            </w:r>
          </w:p>
        </w:tc>
        <w:tc>
          <w:tcPr>
            <w:tcW w:w="1107"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4DE4CEB">
            <w:pPr>
              <w:widowControl/>
              <w:jc w:val="center"/>
              <w:rPr>
                <w:rFonts w:ascii="黑体" w:hAnsi="宋体" w:eastAsia="黑体"/>
                <w:kern w:val="0"/>
                <w:sz w:val="21"/>
                <w:szCs w:val="21"/>
              </w:rPr>
            </w:pPr>
            <w:r>
              <w:rPr>
                <w:rFonts w:hint="eastAsia" w:ascii="黑体" w:hAnsi="宋体" w:eastAsia="黑体"/>
                <w:kern w:val="0"/>
                <w:sz w:val="21"/>
                <w:szCs w:val="21"/>
              </w:rPr>
              <w:t>所占比例</w:t>
            </w:r>
          </w:p>
        </w:tc>
        <w:tc>
          <w:tcPr>
            <w:tcW w:w="526" w:type="dxa"/>
            <w:gridSpan w:val="4"/>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275683B">
            <w:pPr>
              <w:widowControl/>
              <w:jc w:val="center"/>
              <w:rPr>
                <w:rFonts w:ascii="黑体" w:hAnsi="宋体" w:eastAsia="黑体"/>
                <w:kern w:val="0"/>
                <w:sz w:val="21"/>
                <w:szCs w:val="21"/>
              </w:rPr>
            </w:pPr>
          </w:p>
        </w:tc>
        <w:tc>
          <w:tcPr>
            <w:tcW w:w="1830" w:type="dxa"/>
            <w:gridSpan w:val="9"/>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723C9BE">
            <w:pPr>
              <w:widowControl/>
              <w:jc w:val="center"/>
              <w:rPr>
                <w:rFonts w:ascii="黑体" w:hAnsi="宋体" w:eastAsia="黑体"/>
                <w:kern w:val="0"/>
                <w:sz w:val="21"/>
                <w:szCs w:val="21"/>
              </w:rPr>
            </w:pPr>
            <w:r>
              <w:rPr>
                <w:rFonts w:hint="eastAsia" w:ascii="黑体" w:hAnsi="宋体" w:eastAsia="黑体"/>
                <w:kern w:val="0"/>
                <w:sz w:val="21"/>
                <w:szCs w:val="21"/>
              </w:rPr>
              <w:t>股东名称</w:t>
            </w:r>
          </w:p>
        </w:tc>
        <w:tc>
          <w:tcPr>
            <w:tcW w:w="1126" w:type="dxa"/>
            <w:gridSpan w:val="3"/>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4682BCF3">
            <w:pPr>
              <w:widowControl/>
              <w:jc w:val="center"/>
              <w:rPr>
                <w:rFonts w:ascii="黑体" w:hAnsi="宋体" w:eastAsia="黑体"/>
                <w:kern w:val="0"/>
                <w:sz w:val="21"/>
                <w:szCs w:val="21"/>
              </w:rPr>
            </w:pPr>
            <w:r>
              <w:rPr>
                <w:rFonts w:hint="eastAsia" w:ascii="黑体" w:hAnsi="宋体" w:eastAsia="黑体"/>
                <w:kern w:val="0"/>
                <w:sz w:val="21"/>
                <w:szCs w:val="21"/>
              </w:rPr>
              <w:t>所占比例</w:t>
            </w:r>
          </w:p>
        </w:tc>
      </w:tr>
      <w:tr w14:paraId="657F8E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97" w:hRule="atLeast"/>
          <w:jc w:val="center"/>
        </w:trPr>
        <w:tc>
          <w:tcPr>
            <w:tcW w:w="1634" w:type="dxa"/>
            <w:gridSpan w:val="4"/>
            <w:vMerge w:val="continue"/>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F654207">
            <w:pPr>
              <w:widowControl/>
              <w:jc w:val="center"/>
              <w:rPr>
                <w:rFonts w:ascii="黑体" w:hAnsi="宋体" w:eastAsia="黑体"/>
                <w:kern w:val="0"/>
                <w:sz w:val="21"/>
                <w:szCs w:val="21"/>
              </w:rPr>
            </w:pPr>
          </w:p>
        </w:tc>
        <w:tc>
          <w:tcPr>
            <w:tcW w:w="530"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728AD9B">
            <w:pPr>
              <w:widowControl/>
              <w:jc w:val="center"/>
              <w:rPr>
                <w:rFonts w:ascii="黑体" w:hAnsi="宋体" w:eastAsia="黑体"/>
                <w:kern w:val="0"/>
                <w:sz w:val="21"/>
                <w:szCs w:val="21"/>
              </w:rPr>
            </w:pPr>
            <w:r>
              <w:rPr>
                <w:rFonts w:hint="eastAsia" w:ascii="黑体" w:hAnsi="宋体" w:eastAsia="黑体"/>
                <w:kern w:val="0"/>
                <w:sz w:val="21"/>
                <w:szCs w:val="21"/>
              </w:rPr>
              <w:t>1</w:t>
            </w:r>
          </w:p>
        </w:tc>
        <w:tc>
          <w:tcPr>
            <w:tcW w:w="2208" w:type="dxa"/>
            <w:gridSpan w:val="14"/>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7D33340">
            <w:pPr>
              <w:widowControl/>
              <w:jc w:val="center"/>
              <w:rPr>
                <w:rFonts w:ascii="黑体" w:hAnsi="宋体" w:eastAsia="黑体"/>
                <w:kern w:val="0"/>
                <w:sz w:val="21"/>
                <w:szCs w:val="21"/>
              </w:rPr>
            </w:pPr>
          </w:p>
        </w:tc>
        <w:tc>
          <w:tcPr>
            <w:tcW w:w="1107"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3BF3E51">
            <w:pPr>
              <w:widowControl/>
              <w:jc w:val="center"/>
              <w:rPr>
                <w:rFonts w:ascii="黑体" w:hAnsi="宋体" w:eastAsia="黑体"/>
                <w:kern w:val="0"/>
                <w:sz w:val="21"/>
                <w:szCs w:val="21"/>
              </w:rPr>
            </w:pPr>
            <w:r>
              <w:rPr>
                <w:rFonts w:hint="eastAsia" w:ascii="黑体" w:hAnsi="宋体" w:eastAsia="黑体"/>
                <w:kern w:val="0"/>
                <w:sz w:val="21"/>
                <w:szCs w:val="21"/>
              </w:rPr>
              <w:t xml:space="preserve">    %</w:t>
            </w:r>
          </w:p>
        </w:tc>
        <w:tc>
          <w:tcPr>
            <w:tcW w:w="526" w:type="dxa"/>
            <w:gridSpan w:val="4"/>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5A7639D">
            <w:pPr>
              <w:widowControl/>
              <w:jc w:val="center"/>
              <w:rPr>
                <w:rFonts w:ascii="黑体" w:hAnsi="宋体" w:eastAsia="黑体"/>
                <w:kern w:val="0"/>
                <w:sz w:val="21"/>
                <w:szCs w:val="21"/>
              </w:rPr>
            </w:pPr>
            <w:r>
              <w:rPr>
                <w:rFonts w:hint="eastAsia" w:ascii="黑体" w:hAnsi="宋体" w:eastAsia="黑体"/>
                <w:kern w:val="0"/>
                <w:sz w:val="21"/>
                <w:szCs w:val="21"/>
              </w:rPr>
              <w:t>4</w:t>
            </w:r>
          </w:p>
        </w:tc>
        <w:tc>
          <w:tcPr>
            <w:tcW w:w="1830" w:type="dxa"/>
            <w:gridSpan w:val="9"/>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A2EDD02">
            <w:pPr>
              <w:widowControl/>
              <w:jc w:val="center"/>
              <w:rPr>
                <w:rFonts w:ascii="黑体" w:hAnsi="宋体" w:eastAsia="黑体"/>
                <w:kern w:val="0"/>
                <w:sz w:val="21"/>
                <w:szCs w:val="21"/>
              </w:rPr>
            </w:pPr>
          </w:p>
        </w:tc>
        <w:tc>
          <w:tcPr>
            <w:tcW w:w="1126" w:type="dxa"/>
            <w:gridSpan w:val="3"/>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BC20111">
            <w:pPr>
              <w:widowControl/>
              <w:jc w:val="center"/>
              <w:rPr>
                <w:rFonts w:ascii="黑体" w:hAnsi="宋体" w:eastAsia="黑体"/>
                <w:kern w:val="0"/>
                <w:sz w:val="21"/>
                <w:szCs w:val="21"/>
              </w:rPr>
            </w:pPr>
            <w:r>
              <w:rPr>
                <w:rFonts w:hint="eastAsia" w:ascii="黑体" w:hAnsi="宋体" w:eastAsia="黑体"/>
                <w:kern w:val="0"/>
                <w:sz w:val="21"/>
                <w:szCs w:val="21"/>
              </w:rPr>
              <w:t xml:space="preserve">    %</w:t>
            </w:r>
          </w:p>
        </w:tc>
      </w:tr>
      <w:tr w14:paraId="779AE0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97" w:hRule="atLeast"/>
          <w:jc w:val="center"/>
        </w:trPr>
        <w:tc>
          <w:tcPr>
            <w:tcW w:w="1634" w:type="dxa"/>
            <w:gridSpan w:val="4"/>
            <w:vMerge w:val="continue"/>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52C2CA78">
            <w:pPr>
              <w:widowControl/>
              <w:jc w:val="left"/>
              <w:rPr>
                <w:rFonts w:ascii="黑体" w:hAnsi="宋体" w:eastAsia="黑体"/>
                <w:kern w:val="0"/>
                <w:sz w:val="21"/>
                <w:szCs w:val="21"/>
              </w:rPr>
            </w:pPr>
          </w:p>
        </w:tc>
        <w:tc>
          <w:tcPr>
            <w:tcW w:w="530"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4127CA8">
            <w:pPr>
              <w:widowControl/>
              <w:jc w:val="center"/>
              <w:rPr>
                <w:rFonts w:ascii="黑体" w:hAnsi="宋体" w:eastAsia="黑体"/>
                <w:kern w:val="0"/>
                <w:sz w:val="21"/>
                <w:szCs w:val="21"/>
              </w:rPr>
            </w:pPr>
            <w:r>
              <w:rPr>
                <w:rFonts w:hint="eastAsia" w:ascii="黑体" w:hAnsi="宋体" w:eastAsia="黑体"/>
                <w:kern w:val="0"/>
                <w:sz w:val="21"/>
                <w:szCs w:val="21"/>
              </w:rPr>
              <w:t>2</w:t>
            </w:r>
          </w:p>
        </w:tc>
        <w:tc>
          <w:tcPr>
            <w:tcW w:w="2208" w:type="dxa"/>
            <w:gridSpan w:val="14"/>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5F691155">
            <w:pPr>
              <w:widowControl/>
              <w:jc w:val="center"/>
              <w:rPr>
                <w:rFonts w:ascii="黑体" w:hAnsi="宋体" w:eastAsia="黑体"/>
                <w:kern w:val="0"/>
                <w:sz w:val="21"/>
                <w:szCs w:val="21"/>
              </w:rPr>
            </w:pPr>
          </w:p>
        </w:tc>
        <w:tc>
          <w:tcPr>
            <w:tcW w:w="1107"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CC5184C">
            <w:pPr>
              <w:widowControl/>
              <w:jc w:val="center"/>
              <w:rPr>
                <w:rFonts w:ascii="黑体" w:hAnsi="宋体" w:eastAsia="黑体"/>
                <w:kern w:val="0"/>
                <w:sz w:val="21"/>
                <w:szCs w:val="21"/>
              </w:rPr>
            </w:pPr>
            <w:r>
              <w:rPr>
                <w:rFonts w:hint="eastAsia" w:ascii="黑体" w:hAnsi="宋体" w:eastAsia="黑体"/>
                <w:kern w:val="0"/>
                <w:sz w:val="21"/>
                <w:szCs w:val="21"/>
              </w:rPr>
              <w:t xml:space="preserve">    %</w:t>
            </w:r>
          </w:p>
        </w:tc>
        <w:tc>
          <w:tcPr>
            <w:tcW w:w="526" w:type="dxa"/>
            <w:gridSpan w:val="4"/>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4EDEA3F7">
            <w:pPr>
              <w:widowControl/>
              <w:jc w:val="center"/>
              <w:rPr>
                <w:rFonts w:ascii="黑体" w:hAnsi="宋体" w:eastAsia="黑体"/>
                <w:kern w:val="0"/>
                <w:sz w:val="21"/>
                <w:szCs w:val="21"/>
              </w:rPr>
            </w:pPr>
            <w:r>
              <w:rPr>
                <w:rFonts w:hint="eastAsia" w:ascii="黑体" w:hAnsi="宋体" w:eastAsia="黑体"/>
                <w:kern w:val="0"/>
                <w:sz w:val="21"/>
                <w:szCs w:val="21"/>
              </w:rPr>
              <w:t>5</w:t>
            </w:r>
          </w:p>
        </w:tc>
        <w:tc>
          <w:tcPr>
            <w:tcW w:w="1830" w:type="dxa"/>
            <w:gridSpan w:val="9"/>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7C96A82">
            <w:pPr>
              <w:widowControl/>
              <w:jc w:val="center"/>
              <w:rPr>
                <w:rFonts w:ascii="黑体" w:hAnsi="宋体" w:eastAsia="黑体"/>
                <w:kern w:val="0"/>
                <w:sz w:val="21"/>
                <w:szCs w:val="21"/>
              </w:rPr>
            </w:pPr>
          </w:p>
        </w:tc>
        <w:tc>
          <w:tcPr>
            <w:tcW w:w="1126" w:type="dxa"/>
            <w:gridSpan w:val="3"/>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E789BA4">
            <w:pPr>
              <w:widowControl/>
              <w:jc w:val="center"/>
              <w:rPr>
                <w:rFonts w:ascii="黑体" w:hAnsi="宋体" w:eastAsia="黑体"/>
                <w:kern w:val="0"/>
                <w:sz w:val="21"/>
                <w:szCs w:val="21"/>
              </w:rPr>
            </w:pPr>
            <w:r>
              <w:rPr>
                <w:rFonts w:hint="eastAsia" w:ascii="黑体" w:hAnsi="宋体" w:eastAsia="黑体"/>
                <w:kern w:val="0"/>
                <w:sz w:val="21"/>
                <w:szCs w:val="21"/>
              </w:rPr>
              <w:t xml:space="preserve">    %</w:t>
            </w:r>
          </w:p>
        </w:tc>
      </w:tr>
      <w:tr w14:paraId="73B3DA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97" w:hRule="atLeast"/>
          <w:jc w:val="center"/>
        </w:trPr>
        <w:tc>
          <w:tcPr>
            <w:tcW w:w="1634" w:type="dxa"/>
            <w:gridSpan w:val="4"/>
            <w:vMerge w:val="continue"/>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51C42131">
            <w:pPr>
              <w:widowControl/>
              <w:jc w:val="left"/>
              <w:rPr>
                <w:rFonts w:ascii="黑体" w:hAnsi="宋体" w:eastAsia="黑体"/>
                <w:kern w:val="0"/>
                <w:sz w:val="21"/>
                <w:szCs w:val="21"/>
              </w:rPr>
            </w:pPr>
          </w:p>
        </w:tc>
        <w:tc>
          <w:tcPr>
            <w:tcW w:w="530"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C4C0893">
            <w:pPr>
              <w:widowControl/>
              <w:jc w:val="center"/>
              <w:rPr>
                <w:rFonts w:ascii="黑体" w:hAnsi="宋体" w:eastAsia="黑体"/>
                <w:kern w:val="0"/>
                <w:sz w:val="21"/>
                <w:szCs w:val="21"/>
              </w:rPr>
            </w:pPr>
            <w:r>
              <w:rPr>
                <w:rFonts w:hint="eastAsia" w:ascii="黑体" w:hAnsi="宋体" w:eastAsia="黑体"/>
                <w:kern w:val="0"/>
                <w:sz w:val="21"/>
                <w:szCs w:val="21"/>
              </w:rPr>
              <w:t>3</w:t>
            </w:r>
          </w:p>
        </w:tc>
        <w:tc>
          <w:tcPr>
            <w:tcW w:w="2208" w:type="dxa"/>
            <w:gridSpan w:val="14"/>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EDB76D5">
            <w:pPr>
              <w:widowControl/>
              <w:jc w:val="center"/>
              <w:rPr>
                <w:rFonts w:ascii="黑体" w:hAnsi="宋体" w:eastAsia="黑体"/>
                <w:kern w:val="0"/>
                <w:sz w:val="21"/>
                <w:szCs w:val="21"/>
              </w:rPr>
            </w:pPr>
          </w:p>
        </w:tc>
        <w:tc>
          <w:tcPr>
            <w:tcW w:w="1107"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45BA179E">
            <w:pPr>
              <w:widowControl/>
              <w:jc w:val="center"/>
              <w:rPr>
                <w:rFonts w:ascii="黑体" w:hAnsi="宋体" w:eastAsia="黑体"/>
                <w:kern w:val="0"/>
                <w:sz w:val="21"/>
                <w:szCs w:val="21"/>
              </w:rPr>
            </w:pPr>
            <w:r>
              <w:rPr>
                <w:rFonts w:hint="eastAsia" w:ascii="黑体" w:hAnsi="宋体" w:eastAsia="黑体"/>
                <w:kern w:val="0"/>
                <w:sz w:val="21"/>
                <w:szCs w:val="21"/>
              </w:rPr>
              <w:t xml:space="preserve">    %</w:t>
            </w:r>
          </w:p>
        </w:tc>
        <w:tc>
          <w:tcPr>
            <w:tcW w:w="526" w:type="dxa"/>
            <w:gridSpan w:val="4"/>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B41DE18">
            <w:pPr>
              <w:widowControl/>
              <w:jc w:val="center"/>
              <w:rPr>
                <w:rFonts w:ascii="黑体" w:hAnsi="宋体" w:eastAsia="黑体"/>
                <w:kern w:val="0"/>
                <w:sz w:val="21"/>
                <w:szCs w:val="21"/>
              </w:rPr>
            </w:pPr>
            <w:r>
              <w:rPr>
                <w:rFonts w:hint="eastAsia" w:ascii="黑体" w:hAnsi="宋体" w:eastAsia="黑体"/>
                <w:kern w:val="0"/>
                <w:sz w:val="21"/>
                <w:szCs w:val="21"/>
              </w:rPr>
              <w:t>6</w:t>
            </w:r>
          </w:p>
        </w:tc>
        <w:tc>
          <w:tcPr>
            <w:tcW w:w="1830" w:type="dxa"/>
            <w:gridSpan w:val="9"/>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754D275">
            <w:pPr>
              <w:widowControl/>
              <w:jc w:val="center"/>
              <w:rPr>
                <w:rFonts w:ascii="黑体" w:hAnsi="宋体" w:eastAsia="黑体"/>
                <w:kern w:val="0"/>
                <w:sz w:val="21"/>
                <w:szCs w:val="21"/>
              </w:rPr>
            </w:pPr>
          </w:p>
        </w:tc>
        <w:tc>
          <w:tcPr>
            <w:tcW w:w="1126" w:type="dxa"/>
            <w:gridSpan w:val="3"/>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FC36A8F">
            <w:pPr>
              <w:widowControl/>
              <w:jc w:val="center"/>
              <w:rPr>
                <w:rFonts w:ascii="黑体" w:hAnsi="宋体" w:eastAsia="黑体"/>
                <w:kern w:val="0"/>
                <w:sz w:val="21"/>
                <w:szCs w:val="21"/>
              </w:rPr>
            </w:pPr>
            <w:r>
              <w:rPr>
                <w:rFonts w:hint="eastAsia" w:ascii="黑体" w:hAnsi="宋体" w:eastAsia="黑体"/>
                <w:kern w:val="0"/>
                <w:sz w:val="21"/>
                <w:szCs w:val="21"/>
              </w:rPr>
              <w:t xml:space="preserve">    %</w:t>
            </w:r>
          </w:p>
        </w:tc>
      </w:tr>
      <w:tr w14:paraId="0C4F33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97" w:hRule="atLeast"/>
          <w:jc w:val="center"/>
        </w:trPr>
        <w:tc>
          <w:tcPr>
            <w:tcW w:w="1634" w:type="dxa"/>
            <w:gridSpan w:val="4"/>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ECE74CA">
            <w:pPr>
              <w:widowControl/>
              <w:jc w:val="distribute"/>
              <w:rPr>
                <w:rFonts w:ascii="黑体" w:hAnsi="宋体" w:eastAsia="黑体"/>
                <w:kern w:val="0"/>
                <w:sz w:val="21"/>
                <w:szCs w:val="21"/>
              </w:rPr>
            </w:pPr>
            <w:r>
              <w:rPr>
                <w:rFonts w:hint="eastAsia" w:ascii="黑体" w:hAnsi="宋体" w:eastAsia="黑体"/>
                <w:kern w:val="0"/>
                <w:sz w:val="21"/>
                <w:szCs w:val="21"/>
              </w:rPr>
              <w:t>国内资本占比</w:t>
            </w:r>
          </w:p>
        </w:tc>
        <w:tc>
          <w:tcPr>
            <w:tcW w:w="1171"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26D567F">
            <w:pPr>
              <w:widowControl/>
              <w:jc w:val="center"/>
              <w:rPr>
                <w:rFonts w:ascii="黑体" w:hAnsi="宋体" w:eastAsia="黑体"/>
                <w:kern w:val="0"/>
                <w:sz w:val="21"/>
                <w:szCs w:val="21"/>
              </w:rPr>
            </w:pPr>
            <w:r>
              <w:rPr>
                <w:rFonts w:hint="eastAsia" w:ascii="黑体" w:hAnsi="宋体" w:eastAsia="黑体"/>
                <w:kern w:val="0"/>
                <w:sz w:val="21"/>
                <w:szCs w:val="21"/>
              </w:rPr>
              <w:t xml:space="preserve">    %</w:t>
            </w:r>
          </w:p>
        </w:tc>
        <w:tc>
          <w:tcPr>
            <w:tcW w:w="1567" w:type="dxa"/>
            <w:gridSpan w:val="9"/>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BD5E29F">
            <w:pPr>
              <w:widowControl/>
              <w:jc w:val="distribute"/>
              <w:rPr>
                <w:rFonts w:ascii="黑体" w:hAnsi="宋体" w:eastAsia="黑体"/>
                <w:kern w:val="0"/>
                <w:sz w:val="21"/>
                <w:szCs w:val="21"/>
              </w:rPr>
            </w:pPr>
            <w:r>
              <w:rPr>
                <w:rFonts w:hint="eastAsia" w:ascii="黑体" w:hAnsi="宋体" w:eastAsia="黑体"/>
                <w:kern w:val="0"/>
                <w:sz w:val="21"/>
                <w:szCs w:val="21"/>
              </w:rPr>
              <w:t>外商投资占比</w:t>
            </w:r>
          </w:p>
        </w:tc>
        <w:tc>
          <w:tcPr>
            <w:tcW w:w="1633" w:type="dxa"/>
            <w:gridSpan w:val="11"/>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ED57BA9">
            <w:pPr>
              <w:widowControl/>
              <w:jc w:val="center"/>
              <w:rPr>
                <w:rFonts w:ascii="黑体" w:hAnsi="宋体" w:eastAsia="黑体"/>
                <w:kern w:val="0"/>
                <w:sz w:val="21"/>
                <w:szCs w:val="21"/>
              </w:rPr>
            </w:pPr>
            <w:r>
              <w:rPr>
                <w:rFonts w:hint="eastAsia" w:ascii="黑体" w:hAnsi="宋体" w:eastAsia="黑体"/>
                <w:kern w:val="0"/>
                <w:sz w:val="21"/>
                <w:szCs w:val="21"/>
              </w:rPr>
              <w:t xml:space="preserve">    %</w:t>
            </w:r>
          </w:p>
        </w:tc>
        <w:tc>
          <w:tcPr>
            <w:tcW w:w="1830" w:type="dxa"/>
            <w:gridSpan w:val="9"/>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5587216">
            <w:pPr>
              <w:widowControl/>
              <w:jc w:val="distribute"/>
              <w:rPr>
                <w:rFonts w:ascii="黑体" w:hAnsi="宋体" w:eastAsia="黑体"/>
                <w:kern w:val="0"/>
                <w:sz w:val="21"/>
                <w:szCs w:val="21"/>
              </w:rPr>
            </w:pPr>
            <w:r>
              <w:rPr>
                <w:rFonts w:hint="eastAsia" w:ascii="黑体" w:hAnsi="宋体" w:eastAsia="黑体"/>
                <w:kern w:val="0"/>
                <w:sz w:val="21"/>
                <w:szCs w:val="21"/>
              </w:rPr>
              <w:t>无形资产价值</w:t>
            </w:r>
          </w:p>
        </w:tc>
        <w:tc>
          <w:tcPr>
            <w:tcW w:w="1126" w:type="dxa"/>
            <w:gridSpan w:val="3"/>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DC929BF">
            <w:pPr>
              <w:widowControl/>
              <w:jc w:val="right"/>
              <w:rPr>
                <w:rFonts w:ascii="黑体" w:hAnsi="宋体" w:eastAsia="黑体"/>
                <w:kern w:val="0"/>
                <w:sz w:val="21"/>
                <w:szCs w:val="21"/>
              </w:rPr>
            </w:pPr>
            <w:r>
              <w:rPr>
                <w:rFonts w:hint="eastAsia" w:ascii="黑体" w:hAnsi="宋体" w:eastAsia="黑体"/>
                <w:kern w:val="0"/>
                <w:sz w:val="21"/>
                <w:szCs w:val="21"/>
              </w:rPr>
              <w:t>万元</w:t>
            </w:r>
          </w:p>
        </w:tc>
      </w:tr>
      <w:tr w14:paraId="6CA15E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97" w:hRule="atLeast"/>
          <w:jc w:val="center"/>
        </w:trPr>
        <w:tc>
          <w:tcPr>
            <w:tcW w:w="1634" w:type="dxa"/>
            <w:gridSpan w:val="4"/>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1F0815A">
            <w:pPr>
              <w:widowControl/>
              <w:jc w:val="distribute"/>
              <w:rPr>
                <w:rFonts w:ascii="黑体" w:hAnsi="宋体" w:eastAsia="黑体"/>
                <w:kern w:val="0"/>
                <w:sz w:val="21"/>
                <w:szCs w:val="21"/>
              </w:rPr>
            </w:pPr>
            <w:r>
              <w:rPr>
                <w:rFonts w:hint="eastAsia" w:ascii="黑体" w:hAnsi="宋体" w:eastAsia="黑体"/>
                <w:kern w:val="0"/>
                <w:sz w:val="21"/>
                <w:szCs w:val="21"/>
              </w:rPr>
              <w:t>是否上市</w:t>
            </w:r>
          </w:p>
        </w:tc>
        <w:tc>
          <w:tcPr>
            <w:tcW w:w="1171"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8DF67E2">
            <w:pPr>
              <w:widowControl/>
              <w:jc w:val="center"/>
              <w:rPr>
                <w:rFonts w:ascii="黑体" w:hAnsi="宋体" w:eastAsia="黑体"/>
                <w:kern w:val="0"/>
                <w:sz w:val="21"/>
                <w:szCs w:val="21"/>
              </w:rPr>
            </w:pPr>
            <w:r>
              <w:rPr>
                <w:rFonts w:hint="eastAsia" w:ascii="黑体" w:hAnsi="宋体" w:eastAsia="黑体"/>
                <w:kern w:val="0"/>
                <w:sz w:val="21"/>
                <w:szCs w:val="21"/>
              </w:rPr>
              <w:t>□是 □否</w:t>
            </w:r>
          </w:p>
        </w:tc>
        <w:tc>
          <w:tcPr>
            <w:tcW w:w="1567" w:type="dxa"/>
            <w:gridSpan w:val="9"/>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D1D715F">
            <w:pPr>
              <w:widowControl/>
              <w:jc w:val="distribute"/>
              <w:rPr>
                <w:rFonts w:ascii="黑体" w:hAnsi="宋体" w:eastAsia="黑体"/>
                <w:kern w:val="0"/>
                <w:sz w:val="21"/>
                <w:szCs w:val="21"/>
              </w:rPr>
            </w:pPr>
            <w:r>
              <w:rPr>
                <w:rFonts w:hint="eastAsia" w:ascii="黑体" w:hAnsi="宋体" w:eastAsia="黑体"/>
                <w:kern w:val="0"/>
                <w:sz w:val="21"/>
                <w:szCs w:val="21"/>
              </w:rPr>
              <w:t>上市地点</w:t>
            </w:r>
          </w:p>
        </w:tc>
        <w:tc>
          <w:tcPr>
            <w:tcW w:w="1633" w:type="dxa"/>
            <w:gridSpan w:val="11"/>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3E94076">
            <w:pPr>
              <w:widowControl/>
              <w:jc w:val="center"/>
              <w:rPr>
                <w:rFonts w:ascii="黑体" w:hAnsi="宋体" w:eastAsia="黑体"/>
                <w:kern w:val="0"/>
                <w:sz w:val="21"/>
                <w:szCs w:val="21"/>
              </w:rPr>
            </w:pPr>
          </w:p>
        </w:tc>
        <w:tc>
          <w:tcPr>
            <w:tcW w:w="1830" w:type="dxa"/>
            <w:gridSpan w:val="9"/>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68C5B20">
            <w:pPr>
              <w:widowControl/>
              <w:jc w:val="center"/>
              <w:rPr>
                <w:rFonts w:ascii="黑体" w:hAnsi="宋体" w:eastAsia="黑体"/>
                <w:kern w:val="0"/>
                <w:sz w:val="21"/>
                <w:szCs w:val="21"/>
              </w:rPr>
            </w:pPr>
            <w:r>
              <w:rPr>
                <w:rFonts w:hint="eastAsia" w:ascii="黑体" w:hAnsi="宋体" w:eastAsia="黑体"/>
                <w:kern w:val="0"/>
                <w:sz w:val="21"/>
                <w:szCs w:val="21"/>
              </w:rPr>
              <w:t>总市值</w:t>
            </w:r>
          </w:p>
        </w:tc>
        <w:tc>
          <w:tcPr>
            <w:tcW w:w="1126" w:type="dxa"/>
            <w:gridSpan w:val="3"/>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0006599">
            <w:pPr>
              <w:widowControl/>
              <w:jc w:val="right"/>
              <w:rPr>
                <w:rFonts w:ascii="黑体" w:hAnsi="宋体" w:eastAsia="黑体"/>
                <w:kern w:val="0"/>
                <w:sz w:val="21"/>
                <w:szCs w:val="21"/>
              </w:rPr>
            </w:pPr>
            <w:r>
              <w:rPr>
                <w:rFonts w:hint="eastAsia" w:ascii="黑体" w:hAnsi="宋体" w:eastAsia="黑体"/>
                <w:kern w:val="0"/>
                <w:sz w:val="21"/>
                <w:szCs w:val="21"/>
              </w:rPr>
              <w:t>万元</w:t>
            </w:r>
          </w:p>
        </w:tc>
      </w:tr>
      <w:tr w14:paraId="1E2E3F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61" w:type="dxa"/>
            <w:gridSpan w:val="43"/>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D0C4DD9">
            <w:pPr>
              <w:widowControl/>
              <w:jc w:val="center"/>
              <w:rPr>
                <w:rFonts w:ascii="黑体" w:hAnsi="宋体" w:eastAsia="黑体"/>
                <w:kern w:val="0"/>
                <w:sz w:val="21"/>
                <w:szCs w:val="21"/>
              </w:rPr>
            </w:pPr>
            <w:r>
              <w:rPr>
                <w:rFonts w:hint="eastAsia" w:ascii="黑体" w:hAnsi="宋体" w:eastAsia="黑体"/>
                <w:kern w:val="0"/>
                <w:sz w:val="21"/>
                <w:szCs w:val="21"/>
              </w:rPr>
              <w:t>经营情况</w:t>
            </w:r>
          </w:p>
        </w:tc>
      </w:tr>
      <w:tr w14:paraId="6EEC77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884" w:hRule="exact"/>
          <w:jc w:val="center"/>
        </w:trPr>
        <w:tc>
          <w:tcPr>
            <w:tcW w:w="1209"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6A25CF3">
            <w:pPr>
              <w:widowControl/>
              <w:jc w:val="distribute"/>
              <w:rPr>
                <w:rFonts w:ascii="黑体" w:hAnsi="宋体" w:eastAsia="黑体"/>
                <w:kern w:val="0"/>
                <w:sz w:val="21"/>
                <w:szCs w:val="21"/>
              </w:rPr>
            </w:pPr>
            <w:r>
              <w:rPr>
                <w:rFonts w:hint="eastAsia" w:ascii="黑体" w:hAnsi="宋体" w:eastAsia="黑体"/>
                <w:kern w:val="0"/>
                <w:sz w:val="21"/>
                <w:szCs w:val="21"/>
              </w:rPr>
              <w:t>连锁经营</w:t>
            </w:r>
          </w:p>
        </w:tc>
        <w:tc>
          <w:tcPr>
            <w:tcW w:w="1290"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C92CA5E">
            <w:pPr>
              <w:widowControl/>
              <w:jc w:val="center"/>
              <w:rPr>
                <w:rFonts w:ascii="黑体" w:hAnsi="宋体" w:eastAsia="黑体"/>
                <w:kern w:val="0"/>
                <w:sz w:val="21"/>
                <w:szCs w:val="21"/>
              </w:rPr>
            </w:pPr>
            <w:r>
              <w:rPr>
                <w:rFonts w:hint="eastAsia" w:ascii="黑体" w:hAnsi="宋体" w:eastAsia="黑体"/>
                <w:kern w:val="0"/>
                <w:sz w:val="21"/>
                <w:szCs w:val="21"/>
              </w:rPr>
              <w:sym w:font="Wingdings 2" w:char="00A3"/>
            </w:r>
            <w:r>
              <w:rPr>
                <w:rFonts w:hint="eastAsia" w:ascii="黑体" w:hAnsi="宋体" w:eastAsia="黑体"/>
                <w:kern w:val="0"/>
                <w:sz w:val="21"/>
                <w:szCs w:val="21"/>
              </w:rPr>
              <w:t xml:space="preserve">是  </w:t>
            </w:r>
            <w:r>
              <w:rPr>
                <w:rFonts w:hint="eastAsia" w:ascii="黑体" w:hAnsi="宋体" w:eastAsia="黑体"/>
                <w:kern w:val="0"/>
                <w:sz w:val="21"/>
                <w:szCs w:val="21"/>
              </w:rPr>
              <w:sym w:font="Wingdings 2" w:char="00A3"/>
            </w:r>
            <w:r>
              <w:rPr>
                <w:rFonts w:hint="eastAsia" w:ascii="黑体" w:hAnsi="宋体" w:eastAsia="黑体"/>
                <w:kern w:val="0"/>
                <w:sz w:val="21"/>
                <w:szCs w:val="21"/>
              </w:rPr>
              <w:t>否</w:t>
            </w:r>
          </w:p>
        </w:tc>
        <w:tc>
          <w:tcPr>
            <w:tcW w:w="6462" w:type="dxa"/>
            <w:gridSpan w:val="35"/>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B290B79">
            <w:pPr>
              <w:widowControl/>
              <w:jc w:val="center"/>
              <w:rPr>
                <w:rFonts w:ascii="黑体" w:hAnsi="宋体" w:eastAsia="黑体"/>
                <w:kern w:val="0"/>
                <w:sz w:val="21"/>
                <w:szCs w:val="21"/>
              </w:rPr>
            </w:pPr>
            <w:r>
              <w:rPr>
                <w:rFonts w:hint="eastAsia" w:ascii="黑体" w:hAnsi="宋体" w:eastAsia="黑体"/>
                <w:kern w:val="0"/>
                <w:sz w:val="21"/>
                <w:szCs w:val="21"/>
              </w:rPr>
              <w:t>店铺数目：   家，其中直营店：   家，加盟店：   家</w:t>
            </w:r>
          </w:p>
          <w:p w14:paraId="1A0AA6BA">
            <w:pPr>
              <w:widowControl/>
              <w:jc w:val="center"/>
              <w:rPr>
                <w:rFonts w:ascii="黑体" w:hAnsi="宋体" w:eastAsia="黑体"/>
                <w:kern w:val="0"/>
                <w:sz w:val="21"/>
                <w:szCs w:val="21"/>
              </w:rPr>
            </w:pPr>
            <w:r>
              <w:rPr>
                <w:rFonts w:hint="eastAsia" w:ascii="黑体" w:hAnsi="宋体" w:eastAsia="黑体"/>
                <w:kern w:val="0"/>
                <w:sz w:val="21"/>
                <w:szCs w:val="21"/>
              </w:rPr>
              <w:t>(截至202</w:t>
            </w:r>
            <w:r>
              <w:rPr>
                <w:rFonts w:hint="default" w:ascii="黑体" w:hAnsi="宋体" w:eastAsia="黑体"/>
                <w:kern w:val="0"/>
                <w:sz w:val="21"/>
                <w:szCs w:val="21"/>
                <w:lang w:val="en-US"/>
              </w:rPr>
              <w:t>5</w:t>
            </w:r>
            <w:r>
              <w:rPr>
                <w:rFonts w:hint="eastAsia" w:ascii="黑体" w:hAnsi="宋体" w:eastAsia="黑体"/>
                <w:kern w:val="0"/>
                <w:sz w:val="21"/>
                <w:szCs w:val="21"/>
              </w:rPr>
              <w:t>年底，无加盟情况则仅填写直营店数量)</w:t>
            </w:r>
          </w:p>
        </w:tc>
      </w:tr>
      <w:tr w14:paraId="2E19D7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886" w:type="dxa"/>
            <w:gridSpan w:val="5"/>
            <w:vMerge w:val="restart"/>
            <w:tcBorders>
              <w:top w:val="single" w:color="000000" w:sz="8" w:space="0"/>
              <w:left w:val="single" w:color="000000" w:sz="8" w:space="0"/>
              <w:bottom w:val="single" w:color="000000" w:sz="8" w:space="0"/>
              <w:right w:val="single" w:color="000000" w:sz="8" w:space="0"/>
              <w:tl2br w:val="nil"/>
              <w:tr2bl w:val="nil"/>
            </w:tcBorders>
            <w:vAlign w:val="center"/>
          </w:tcPr>
          <w:p w14:paraId="493F9DFB">
            <w:pPr>
              <w:widowControl/>
              <w:jc w:val="distribute"/>
              <w:rPr>
                <w:rFonts w:ascii="黑体" w:hAnsi="宋体" w:eastAsia="黑体"/>
                <w:spacing w:val="840"/>
                <w:kern w:val="0"/>
                <w:sz w:val="21"/>
                <w:szCs w:val="21"/>
              </w:rPr>
            </w:pPr>
            <w:r>
              <w:rPr>
                <w:rFonts w:hint="eastAsia" w:ascii="黑体" w:hAnsi="宋体" w:eastAsia="黑体"/>
                <w:kern w:val="0"/>
                <w:sz w:val="21"/>
                <w:szCs w:val="21"/>
              </w:rPr>
              <w:t>线上渠道</w:t>
            </w:r>
          </w:p>
        </w:tc>
        <w:tc>
          <w:tcPr>
            <w:tcW w:w="1576" w:type="dxa"/>
            <w:gridSpan w:val="11"/>
            <w:tcBorders>
              <w:top w:val="single" w:color="000000" w:sz="8" w:space="0"/>
              <w:left w:val="single" w:color="000000" w:sz="8" w:space="0"/>
              <w:bottom w:val="single" w:color="000000" w:sz="8" w:space="0"/>
              <w:right w:val="single" w:color="000000" w:sz="8" w:space="0"/>
              <w:tl2br w:val="nil"/>
              <w:tr2bl w:val="nil"/>
            </w:tcBorders>
            <w:vAlign w:val="center"/>
          </w:tcPr>
          <w:p w14:paraId="2BBBB5CC">
            <w:pPr>
              <w:widowControl/>
              <w:jc w:val="center"/>
              <w:rPr>
                <w:rFonts w:ascii="黑体" w:hAnsi="宋体" w:eastAsia="黑体"/>
                <w:kern w:val="0"/>
                <w:sz w:val="21"/>
                <w:szCs w:val="21"/>
              </w:rPr>
            </w:pPr>
            <w:r>
              <w:rPr>
                <w:rFonts w:hint="eastAsia" w:ascii="黑体" w:hAnsi="宋体" w:eastAsia="黑体"/>
                <w:kern w:val="0"/>
                <w:sz w:val="21"/>
                <w:szCs w:val="21"/>
              </w:rPr>
              <w:t>□自建</w:t>
            </w:r>
          </w:p>
        </w:tc>
        <w:tc>
          <w:tcPr>
            <w:tcW w:w="5520" w:type="dxa"/>
            <w:gridSpan w:val="28"/>
            <w:tcBorders>
              <w:top w:val="single" w:color="000000" w:sz="8" w:space="0"/>
              <w:left w:val="single" w:color="000000" w:sz="8" w:space="0"/>
              <w:bottom w:val="single" w:color="000000" w:sz="8" w:space="0"/>
              <w:right w:val="single" w:color="000000" w:sz="8" w:space="0"/>
              <w:tl2br w:val="nil"/>
              <w:tr2bl w:val="nil"/>
            </w:tcBorders>
            <w:vAlign w:val="center"/>
          </w:tcPr>
          <w:p w14:paraId="492DCE93">
            <w:pPr>
              <w:widowControl/>
              <w:jc w:val="left"/>
              <w:rPr>
                <w:rFonts w:ascii="黑体" w:hAnsi="宋体" w:eastAsia="黑体"/>
                <w:spacing w:val="840"/>
                <w:kern w:val="0"/>
                <w:sz w:val="21"/>
                <w:szCs w:val="21"/>
              </w:rPr>
            </w:pPr>
            <w:r>
              <w:rPr>
                <w:rFonts w:hint="eastAsia" w:ascii="黑体" w:hAnsi="宋体" w:eastAsia="黑体"/>
                <w:kern w:val="0"/>
                <w:sz w:val="21"/>
                <w:szCs w:val="21"/>
              </w:rPr>
              <w:sym w:font="Wingdings 2" w:char="00A3"/>
            </w:r>
            <w:r>
              <w:rPr>
                <w:rFonts w:hint="eastAsia" w:ascii="黑体" w:hAnsi="宋体" w:eastAsia="黑体"/>
                <w:kern w:val="0"/>
                <w:sz w:val="21"/>
                <w:szCs w:val="21"/>
              </w:rPr>
              <w:t>网站   □APP    □小程序   □其他</w:t>
            </w:r>
          </w:p>
        </w:tc>
      </w:tr>
      <w:tr w14:paraId="4764FE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886" w:type="dxa"/>
            <w:gridSpan w:val="5"/>
            <w:vMerge w:val="continue"/>
            <w:tcBorders>
              <w:top w:val="single" w:color="000000" w:sz="8" w:space="0"/>
              <w:left w:val="single" w:color="000000" w:sz="8" w:space="0"/>
              <w:bottom w:val="single" w:color="000000" w:sz="8" w:space="0"/>
              <w:right w:val="single" w:color="000000" w:sz="8" w:space="0"/>
              <w:tl2br w:val="nil"/>
              <w:tr2bl w:val="nil"/>
            </w:tcBorders>
            <w:vAlign w:val="center"/>
          </w:tcPr>
          <w:p w14:paraId="72E19926">
            <w:pPr>
              <w:widowControl/>
              <w:jc w:val="center"/>
              <w:rPr>
                <w:rFonts w:ascii="黑体" w:hAnsi="宋体" w:eastAsia="黑体"/>
                <w:spacing w:val="840"/>
                <w:kern w:val="0"/>
                <w:sz w:val="21"/>
                <w:szCs w:val="21"/>
              </w:rPr>
            </w:pPr>
          </w:p>
        </w:tc>
        <w:tc>
          <w:tcPr>
            <w:tcW w:w="1576" w:type="dxa"/>
            <w:gridSpan w:val="11"/>
            <w:tcBorders>
              <w:top w:val="single" w:color="000000" w:sz="8" w:space="0"/>
              <w:left w:val="single" w:color="000000" w:sz="8" w:space="0"/>
              <w:bottom w:val="single" w:color="000000" w:sz="8" w:space="0"/>
              <w:right w:val="single" w:color="000000" w:sz="8" w:space="0"/>
              <w:tl2br w:val="nil"/>
              <w:tr2bl w:val="nil"/>
            </w:tcBorders>
            <w:vAlign w:val="center"/>
          </w:tcPr>
          <w:p w14:paraId="36812282">
            <w:pPr>
              <w:widowControl/>
              <w:jc w:val="center"/>
              <w:rPr>
                <w:rFonts w:ascii="黑体" w:hAnsi="宋体" w:eastAsia="黑体"/>
                <w:kern w:val="0"/>
                <w:sz w:val="21"/>
                <w:szCs w:val="21"/>
              </w:rPr>
            </w:pPr>
            <w:r>
              <w:rPr>
                <w:rFonts w:hint="eastAsia" w:ascii="黑体" w:hAnsi="宋体" w:eastAsia="黑体"/>
                <w:kern w:val="0"/>
                <w:sz w:val="21"/>
                <w:szCs w:val="21"/>
              </w:rPr>
              <w:t>□平台</w:t>
            </w:r>
          </w:p>
        </w:tc>
        <w:tc>
          <w:tcPr>
            <w:tcW w:w="5520" w:type="dxa"/>
            <w:gridSpan w:val="28"/>
            <w:tcBorders>
              <w:top w:val="single" w:color="000000" w:sz="8" w:space="0"/>
              <w:left w:val="single" w:color="000000" w:sz="8" w:space="0"/>
              <w:bottom w:val="single" w:color="000000" w:sz="8" w:space="0"/>
              <w:right w:val="single" w:color="000000" w:sz="8" w:space="0"/>
              <w:tl2br w:val="nil"/>
              <w:tr2bl w:val="nil"/>
            </w:tcBorders>
            <w:vAlign w:val="center"/>
          </w:tcPr>
          <w:p w14:paraId="34B646D5">
            <w:pPr>
              <w:widowControl/>
              <w:rPr>
                <w:rFonts w:ascii="黑体" w:hAnsi="宋体" w:eastAsia="黑体"/>
                <w:spacing w:val="840"/>
                <w:kern w:val="0"/>
                <w:sz w:val="21"/>
                <w:szCs w:val="21"/>
              </w:rPr>
            </w:pPr>
            <w:r>
              <w:rPr>
                <w:rFonts w:hint="eastAsia" w:ascii="黑体" w:hAnsi="宋体" w:eastAsia="黑体"/>
                <w:kern w:val="0"/>
                <w:sz w:val="21"/>
                <w:szCs w:val="21"/>
              </w:rPr>
              <w:t>□阿里   □美团   □京东   □抖音   □其他</w:t>
            </w:r>
          </w:p>
        </w:tc>
      </w:tr>
      <w:tr w14:paraId="7355D7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886" w:type="dxa"/>
            <w:gridSpan w:val="5"/>
            <w:vMerge w:val="restart"/>
            <w:tcBorders>
              <w:top w:val="single" w:color="000000" w:sz="8" w:space="0"/>
              <w:left w:val="single" w:color="000000" w:sz="8" w:space="0"/>
              <w:bottom w:val="single" w:color="000000" w:sz="8" w:space="0"/>
              <w:right w:val="single" w:color="000000" w:sz="8" w:space="0"/>
              <w:tl2br w:val="nil"/>
              <w:tr2bl w:val="nil"/>
            </w:tcBorders>
            <w:vAlign w:val="center"/>
          </w:tcPr>
          <w:p w14:paraId="6B0C0744">
            <w:pPr>
              <w:widowControl/>
              <w:jc w:val="right"/>
              <w:rPr>
                <w:sz w:val="18"/>
                <w:szCs w:val="21"/>
              </w:rPr>
            </w:pPr>
            <w:r>
              <w:rPr>
                <w:rFonts w:hint="eastAsia" w:ascii="黑体" w:hAnsi="宋体" w:eastAsia="黑体"/>
                <w:kern w:val="0"/>
                <w:sz w:val="18"/>
                <w:szCs w:val="18"/>
              </w:rPr>
              <w:t>经营情况</w:t>
            </w:r>
          </w:p>
          <w:p w14:paraId="231DCDD5">
            <w:pPr>
              <w:widowControl/>
              <w:jc w:val="left"/>
              <w:rPr>
                <w:rFonts w:ascii="黑体" w:hAnsi="宋体" w:eastAsia="黑体"/>
                <w:kern w:val="0"/>
                <w:sz w:val="21"/>
                <w:szCs w:val="21"/>
              </w:rPr>
            </w:pPr>
            <w:r>
              <w:rPr>
                <w:rFonts w:hint="eastAsia" w:ascii="黑体" w:hAnsi="宋体" w:eastAsia="黑体"/>
                <w:kern w:val="0"/>
                <w:sz w:val="18"/>
                <w:szCs w:val="18"/>
              </w:rPr>
              <w:t>年  度</w:t>
            </w:r>
          </w:p>
        </w:tc>
        <w:tc>
          <w:tcPr>
            <w:tcW w:w="2364" w:type="dxa"/>
            <w:gridSpan w:val="14"/>
            <w:tcBorders>
              <w:top w:val="single" w:color="000000" w:sz="8" w:space="0"/>
              <w:left w:val="single" w:color="000000" w:sz="8" w:space="0"/>
              <w:bottom w:val="single" w:color="000000" w:sz="8" w:space="0"/>
              <w:right w:val="single" w:color="000000" w:sz="8" w:space="0"/>
              <w:tl2br w:val="nil"/>
              <w:tr2bl w:val="nil"/>
            </w:tcBorders>
            <w:vAlign w:val="center"/>
          </w:tcPr>
          <w:p w14:paraId="479D4F21">
            <w:pPr>
              <w:widowControl/>
              <w:jc w:val="center"/>
              <w:rPr>
                <w:rFonts w:ascii="黑体" w:hAnsi="宋体" w:eastAsia="黑体"/>
                <w:kern w:val="0"/>
                <w:sz w:val="21"/>
                <w:szCs w:val="21"/>
              </w:rPr>
            </w:pPr>
            <w:r>
              <w:rPr>
                <w:rFonts w:hint="eastAsia" w:ascii="黑体" w:hAnsi="宋体" w:eastAsia="黑体"/>
                <w:spacing w:val="52"/>
                <w:kern w:val="0"/>
                <w:sz w:val="21"/>
                <w:szCs w:val="21"/>
              </w:rPr>
              <w:t>营业</w:t>
            </w:r>
            <w:r>
              <w:rPr>
                <w:rFonts w:hint="eastAsia" w:ascii="黑体" w:hAnsi="宋体" w:eastAsia="黑体"/>
                <w:spacing w:val="1"/>
                <w:kern w:val="0"/>
                <w:sz w:val="21"/>
                <w:szCs w:val="21"/>
              </w:rPr>
              <w:t>额</w:t>
            </w:r>
            <w:r>
              <w:rPr>
                <w:rFonts w:hint="eastAsia" w:ascii="黑体" w:hAnsi="宋体" w:eastAsia="黑体"/>
                <w:kern w:val="0"/>
                <w:sz w:val="21"/>
                <w:szCs w:val="21"/>
              </w:rPr>
              <w:t>（万元）</w:t>
            </w:r>
          </w:p>
        </w:tc>
        <w:tc>
          <w:tcPr>
            <w:tcW w:w="2367" w:type="dxa"/>
            <w:gridSpan w:val="16"/>
            <w:tcBorders>
              <w:top w:val="single" w:color="000000" w:sz="8" w:space="0"/>
              <w:left w:val="single" w:color="000000" w:sz="8" w:space="0"/>
              <w:bottom w:val="single" w:color="000000" w:sz="8" w:space="0"/>
              <w:right w:val="single" w:color="000000" w:sz="8" w:space="0"/>
              <w:tl2br w:val="nil"/>
              <w:tr2bl w:val="nil"/>
            </w:tcBorders>
            <w:vAlign w:val="center"/>
          </w:tcPr>
          <w:p w14:paraId="13D34382">
            <w:pPr>
              <w:widowControl/>
              <w:jc w:val="center"/>
              <w:rPr>
                <w:rFonts w:ascii="黑体" w:hAnsi="宋体" w:eastAsia="黑体"/>
                <w:kern w:val="0"/>
                <w:sz w:val="21"/>
                <w:szCs w:val="21"/>
              </w:rPr>
            </w:pPr>
            <w:r>
              <w:rPr>
                <w:rFonts w:hint="eastAsia" w:ascii="黑体" w:hAnsi="宋体" w:eastAsia="黑体"/>
                <w:kern w:val="0"/>
                <w:sz w:val="21"/>
                <w:szCs w:val="21"/>
              </w:rPr>
              <w:t>净利润额（万元）</w:t>
            </w:r>
          </w:p>
        </w:tc>
        <w:tc>
          <w:tcPr>
            <w:tcW w:w="2365" w:type="dxa"/>
            <w:gridSpan w:val="9"/>
            <w:tcBorders>
              <w:top w:val="single" w:color="000000" w:sz="8" w:space="0"/>
              <w:left w:val="single" w:color="000000" w:sz="8" w:space="0"/>
              <w:bottom w:val="single" w:color="000000" w:sz="8" w:space="0"/>
              <w:right w:val="single" w:color="000000" w:sz="8" w:space="0"/>
              <w:tl2br w:val="nil"/>
              <w:tr2bl w:val="nil"/>
            </w:tcBorders>
            <w:vAlign w:val="center"/>
          </w:tcPr>
          <w:p w14:paraId="6897F687">
            <w:pPr>
              <w:widowControl/>
              <w:jc w:val="center"/>
              <w:rPr>
                <w:rFonts w:ascii="黑体" w:hAnsi="宋体" w:eastAsia="黑体"/>
                <w:kern w:val="0"/>
                <w:sz w:val="21"/>
                <w:szCs w:val="21"/>
              </w:rPr>
            </w:pPr>
            <w:r>
              <w:rPr>
                <w:rFonts w:hint="eastAsia" w:ascii="黑体" w:hAnsi="宋体" w:eastAsia="黑体"/>
                <w:spacing w:val="52"/>
                <w:kern w:val="0"/>
                <w:sz w:val="21"/>
                <w:szCs w:val="21"/>
              </w:rPr>
              <w:t>纳税</w:t>
            </w:r>
            <w:r>
              <w:rPr>
                <w:rFonts w:hint="eastAsia" w:ascii="黑体" w:hAnsi="宋体" w:eastAsia="黑体"/>
                <w:spacing w:val="1"/>
                <w:kern w:val="0"/>
                <w:sz w:val="21"/>
                <w:szCs w:val="21"/>
              </w:rPr>
              <w:t>额</w:t>
            </w:r>
            <w:r>
              <w:rPr>
                <w:rFonts w:hint="eastAsia" w:ascii="黑体" w:hAnsi="宋体" w:eastAsia="黑体"/>
                <w:kern w:val="0"/>
                <w:sz w:val="21"/>
                <w:szCs w:val="21"/>
              </w:rPr>
              <w:t>（万元）</w:t>
            </w:r>
          </w:p>
        </w:tc>
      </w:tr>
      <w:tr w14:paraId="1C7815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886" w:type="dxa"/>
            <w:gridSpan w:val="5"/>
            <w:vMerge w:val="continue"/>
            <w:tcBorders>
              <w:top w:val="single" w:color="000000" w:sz="8" w:space="0"/>
              <w:left w:val="single" w:color="000000" w:sz="8" w:space="0"/>
              <w:bottom w:val="single" w:color="000000" w:sz="8" w:space="0"/>
              <w:right w:val="single" w:color="000000" w:sz="8" w:space="0"/>
              <w:tl2br w:val="nil"/>
              <w:tr2bl w:val="nil"/>
            </w:tcBorders>
            <w:vAlign w:val="center"/>
          </w:tcPr>
          <w:p w14:paraId="1B860135">
            <w:pPr>
              <w:widowControl/>
              <w:jc w:val="center"/>
              <w:rPr>
                <w:rFonts w:ascii="黑体" w:hAnsi="宋体" w:eastAsia="黑体"/>
                <w:kern w:val="0"/>
                <w:sz w:val="21"/>
                <w:szCs w:val="21"/>
              </w:rPr>
            </w:pPr>
          </w:p>
        </w:tc>
        <w:tc>
          <w:tcPr>
            <w:tcW w:w="788"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3A9179E2">
            <w:pPr>
              <w:widowControl/>
              <w:jc w:val="center"/>
              <w:rPr>
                <w:rFonts w:ascii="黑体" w:hAnsi="宋体" w:eastAsia="黑体"/>
                <w:kern w:val="0"/>
                <w:sz w:val="21"/>
                <w:szCs w:val="21"/>
              </w:rPr>
            </w:pPr>
            <w:r>
              <w:rPr>
                <w:rFonts w:hint="eastAsia" w:ascii="黑体" w:hAnsi="宋体" w:eastAsia="黑体"/>
                <w:kern w:val="0"/>
                <w:sz w:val="21"/>
                <w:szCs w:val="21"/>
              </w:rPr>
              <w:t>线下</w:t>
            </w:r>
          </w:p>
        </w:tc>
        <w:tc>
          <w:tcPr>
            <w:tcW w:w="788" w:type="dxa"/>
            <w:gridSpan w:val="6"/>
            <w:tcBorders>
              <w:top w:val="single" w:color="000000" w:sz="8" w:space="0"/>
              <w:left w:val="single" w:color="000000" w:sz="8" w:space="0"/>
              <w:bottom w:val="single" w:color="000000" w:sz="8" w:space="0"/>
              <w:right w:val="single" w:color="000000" w:sz="8" w:space="0"/>
              <w:tl2br w:val="nil"/>
              <w:tr2bl w:val="nil"/>
            </w:tcBorders>
            <w:vAlign w:val="center"/>
          </w:tcPr>
          <w:p w14:paraId="37E8C70F">
            <w:pPr>
              <w:widowControl/>
              <w:jc w:val="center"/>
              <w:rPr>
                <w:rFonts w:ascii="黑体" w:hAnsi="宋体" w:eastAsia="黑体"/>
                <w:kern w:val="0"/>
                <w:sz w:val="21"/>
                <w:szCs w:val="21"/>
              </w:rPr>
            </w:pPr>
            <w:r>
              <w:rPr>
                <w:rFonts w:hint="eastAsia" w:ascii="黑体" w:hAnsi="宋体" w:eastAsia="黑体"/>
                <w:kern w:val="0"/>
                <w:sz w:val="21"/>
                <w:szCs w:val="21"/>
              </w:rPr>
              <w:t>线上</w:t>
            </w:r>
          </w:p>
        </w:tc>
        <w:tc>
          <w:tcPr>
            <w:tcW w:w="788"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355E6066">
            <w:pPr>
              <w:widowControl/>
              <w:jc w:val="center"/>
              <w:rPr>
                <w:rFonts w:ascii="黑体" w:hAnsi="宋体" w:eastAsia="黑体"/>
                <w:kern w:val="0"/>
                <w:sz w:val="21"/>
                <w:szCs w:val="21"/>
              </w:rPr>
            </w:pPr>
            <w:r>
              <w:rPr>
                <w:rFonts w:hint="eastAsia" w:ascii="黑体" w:hAnsi="宋体" w:eastAsia="黑体"/>
                <w:kern w:val="0"/>
                <w:sz w:val="21"/>
                <w:szCs w:val="21"/>
              </w:rPr>
              <w:t>合计</w:t>
            </w:r>
          </w:p>
        </w:tc>
        <w:tc>
          <w:tcPr>
            <w:tcW w:w="789"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13EADF3B">
            <w:pPr>
              <w:widowControl/>
              <w:jc w:val="center"/>
              <w:rPr>
                <w:rFonts w:ascii="黑体" w:hAnsi="宋体" w:eastAsia="黑体"/>
                <w:kern w:val="0"/>
                <w:sz w:val="21"/>
                <w:szCs w:val="21"/>
              </w:rPr>
            </w:pPr>
            <w:r>
              <w:rPr>
                <w:rFonts w:hint="eastAsia" w:ascii="黑体" w:hAnsi="宋体" w:eastAsia="黑体"/>
                <w:kern w:val="0"/>
                <w:sz w:val="21"/>
                <w:szCs w:val="21"/>
              </w:rPr>
              <w:t>线下</w:t>
            </w:r>
          </w:p>
        </w:tc>
        <w:tc>
          <w:tcPr>
            <w:tcW w:w="789"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4972E105">
            <w:pPr>
              <w:widowControl/>
              <w:jc w:val="center"/>
              <w:rPr>
                <w:rFonts w:ascii="黑体" w:hAnsi="宋体" w:eastAsia="黑体"/>
                <w:kern w:val="0"/>
                <w:sz w:val="21"/>
                <w:szCs w:val="21"/>
              </w:rPr>
            </w:pPr>
            <w:r>
              <w:rPr>
                <w:rFonts w:hint="eastAsia" w:ascii="黑体" w:hAnsi="宋体" w:eastAsia="黑体"/>
                <w:kern w:val="0"/>
                <w:sz w:val="21"/>
                <w:szCs w:val="21"/>
              </w:rPr>
              <w:t>线上</w:t>
            </w:r>
          </w:p>
        </w:tc>
        <w:tc>
          <w:tcPr>
            <w:tcW w:w="789" w:type="dxa"/>
            <w:gridSpan w:val="6"/>
            <w:tcBorders>
              <w:top w:val="single" w:color="000000" w:sz="8" w:space="0"/>
              <w:left w:val="single" w:color="000000" w:sz="8" w:space="0"/>
              <w:bottom w:val="single" w:color="000000" w:sz="8" w:space="0"/>
              <w:right w:val="single" w:color="000000" w:sz="8" w:space="0"/>
              <w:tl2br w:val="nil"/>
              <w:tr2bl w:val="nil"/>
            </w:tcBorders>
            <w:vAlign w:val="center"/>
          </w:tcPr>
          <w:p w14:paraId="5E9CE030">
            <w:pPr>
              <w:widowControl/>
              <w:jc w:val="center"/>
              <w:rPr>
                <w:rFonts w:ascii="黑体" w:hAnsi="宋体" w:eastAsia="黑体"/>
                <w:kern w:val="0"/>
                <w:sz w:val="21"/>
                <w:szCs w:val="21"/>
              </w:rPr>
            </w:pPr>
            <w:r>
              <w:rPr>
                <w:rFonts w:hint="eastAsia" w:ascii="黑体" w:hAnsi="宋体" w:eastAsia="黑体"/>
                <w:kern w:val="0"/>
                <w:sz w:val="21"/>
                <w:szCs w:val="21"/>
              </w:rPr>
              <w:t>合计</w:t>
            </w:r>
          </w:p>
        </w:tc>
        <w:tc>
          <w:tcPr>
            <w:tcW w:w="788"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73B94A5F">
            <w:pPr>
              <w:widowControl/>
              <w:jc w:val="center"/>
              <w:rPr>
                <w:rFonts w:ascii="黑体" w:hAnsi="宋体" w:eastAsia="黑体"/>
                <w:kern w:val="0"/>
                <w:sz w:val="21"/>
                <w:szCs w:val="21"/>
              </w:rPr>
            </w:pPr>
            <w:r>
              <w:rPr>
                <w:rFonts w:hint="eastAsia" w:ascii="黑体" w:hAnsi="宋体" w:eastAsia="黑体"/>
                <w:kern w:val="0"/>
                <w:sz w:val="21"/>
                <w:szCs w:val="21"/>
              </w:rPr>
              <w:t>线下</w:t>
            </w:r>
          </w:p>
        </w:tc>
        <w:tc>
          <w:tcPr>
            <w:tcW w:w="788"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21B36753">
            <w:pPr>
              <w:widowControl/>
              <w:jc w:val="center"/>
              <w:rPr>
                <w:rFonts w:ascii="黑体" w:hAnsi="宋体" w:eastAsia="黑体"/>
                <w:kern w:val="0"/>
                <w:sz w:val="21"/>
                <w:szCs w:val="21"/>
              </w:rPr>
            </w:pPr>
            <w:r>
              <w:rPr>
                <w:rFonts w:hint="eastAsia" w:ascii="黑体" w:hAnsi="宋体" w:eastAsia="黑体"/>
                <w:kern w:val="0"/>
                <w:sz w:val="21"/>
                <w:szCs w:val="21"/>
              </w:rPr>
              <w:t>线上</w:t>
            </w:r>
          </w:p>
        </w:tc>
        <w:tc>
          <w:tcPr>
            <w:tcW w:w="789"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36B700DB">
            <w:pPr>
              <w:widowControl/>
              <w:jc w:val="center"/>
              <w:rPr>
                <w:rFonts w:ascii="黑体" w:hAnsi="宋体" w:eastAsia="黑体"/>
                <w:kern w:val="0"/>
                <w:sz w:val="21"/>
                <w:szCs w:val="21"/>
              </w:rPr>
            </w:pPr>
            <w:r>
              <w:rPr>
                <w:rFonts w:hint="eastAsia" w:ascii="黑体" w:hAnsi="宋体" w:eastAsia="黑体"/>
                <w:kern w:val="0"/>
                <w:sz w:val="21"/>
                <w:szCs w:val="21"/>
              </w:rPr>
              <w:t>合计</w:t>
            </w:r>
          </w:p>
        </w:tc>
      </w:tr>
      <w:tr w14:paraId="254725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3" w:hRule="exact"/>
          <w:jc w:val="center"/>
        </w:trPr>
        <w:tc>
          <w:tcPr>
            <w:tcW w:w="1886"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16C7CA98">
            <w:pPr>
              <w:widowControl/>
              <w:jc w:val="center"/>
              <w:rPr>
                <w:rFonts w:ascii="黑体" w:hAnsi="宋体" w:eastAsia="黑体"/>
                <w:kern w:val="0"/>
                <w:sz w:val="21"/>
                <w:szCs w:val="21"/>
              </w:rPr>
            </w:pPr>
            <w:r>
              <w:rPr>
                <w:rFonts w:hint="eastAsia" w:ascii="黑体" w:hAnsi="宋体" w:eastAsia="黑体"/>
                <w:kern w:val="0"/>
                <w:sz w:val="21"/>
                <w:szCs w:val="21"/>
              </w:rPr>
              <w:t>202</w:t>
            </w:r>
            <w:r>
              <w:rPr>
                <w:rFonts w:hint="eastAsia" w:ascii="黑体" w:hAnsi="宋体" w:eastAsia="黑体"/>
                <w:kern w:val="0"/>
                <w:sz w:val="21"/>
                <w:szCs w:val="21"/>
                <w:lang w:val="en-US" w:eastAsia="zh-CN"/>
              </w:rPr>
              <w:t>5</w:t>
            </w:r>
            <w:r>
              <w:rPr>
                <w:rFonts w:hint="eastAsia" w:ascii="黑体" w:hAnsi="宋体" w:eastAsia="黑体"/>
                <w:kern w:val="0"/>
                <w:sz w:val="21"/>
                <w:szCs w:val="21"/>
              </w:rPr>
              <w:t>年</w:t>
            </w:r>
          </w:p>
        </w:tc>
        <w:tc>
          <w:tcPr>
            <w:tcW w:w="788"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2B8D08ED">
            <w:pPr>
              <w:widowControl/>
              <w:jc w:val="center"/>
              <w:rPr>
                <w:rFonts w:ascii="黑体" w:hAnsi="宋体" w:eastAsia="黑体"/>
                <w:kern w:val="0"/>
                <w:sz w:val="21"/>
                <w:szCs w:val="21"/>
              </w:rPr>
            </w:pPr>
          </w:p>
        </w:tc>
        <w:tc>
          <w:tcPr>
            <w:tcW w:w="788" w:type="dxa"/>
            <w:gridSpan w:val="6"/>
            <w:tcBorders>
              <w:top w:val="single" w:color="000000" w:sz="8" w:space="0"/>
              <w:left w:val="single" w:color="000000" w:sz="8" w:space="0"/>
              <w:bottom w:val="single" w:color="000000" w:sz="8" w:space="0"/>
              <w:right w:val="single" w:color="000000" w:sz="8" w:space="0"/>
              <w:tl2br w:val="nil"/>
              <w:tr2bl w:val="nil"/>
            </w:tcBorders>
            <w:vAlign w:val="center"/>
          </w:tcPr>
          <w:p w14:paraId="0200C105">
            <w:pPr>
              <w:widowControl/>
              <w:jc w:val="center"/>
              <w:rPr>
                <w:rFonts w:ascii="黑体" w:hAnsi="宋体" w:eastAsia="黑体"/>
                <w:kern w:val="0"/>
                <w:sz w:val="21"/>
                <w:szCs w:val="21"/>
              </w:rPr>
            </w:pPr>
          </w:p>
        </w:tc>
        <w:tc>
          <w:tcPr>
            <w:tcW w:w="788"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58636C50">
            <w:pPr>
              <w:widowControl/>
              <w:jc w:val="center"/>
              <w:rPr>
                <w:rFonts w:ascii="黑体" w:hAnsi="宋体" w:eastAsia="黑体"/>
                <w:kern w:val="0"/>
                <w:sz w:val="21"/>
                <w:szCs w:val="21"/>
              </w:rPr>
            </w:pPr>
          </w:p>
        </w:tc>
        <w:tc>
          <w:tcPr>
            <w:tcW w:w="789"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25344FC3">
            <w:pPr>
              <w:widowControl/>
              <w:jc w:val="center"/>
              <w:rPr>
                <w:rFonts w:ascii="黑体" w:hAnsi="宋体" w:eastAsia="黑体"/>
                <w:kern w:val="0"/>
                <w:sz w:val="21"/>
                <w:szCs w:val="21"/>
              </w:rPr>
            </w:pPr>
          </w:p>
        </w:tc>
        <w:tc>
          <w:tcPr>
            <w:tcW w:w="789"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2753A104">
            <w:pPr>
              <w:widowControl/>
              <w:jc w:val="center"/>
              <w:rPr>
                <w:rFonts w:ascii="黑体" w:hAnsi="宋体" w:eastAsia="黑体"/>
                <w:kern w:val="0"/>
                <w:sz w:val="21"/>
                <w:szCs w:val="21"/>
              </w:rPr>
            </w:pPr>
          </w:p>
        </w:tc>
        <w:tc>
          <w:tcPr>
            <w:tcW w:w="789" w:type="dxa"/>
            <w:gridSpan w:val="6"/>
            <w:tcBorders>
              <w:top w:val="single" w:color="000000" w:sz="8" w:space="0"/>
              <w:left w:val="single" w:color="000000" w:sz="8" w:space="0"/>
              <w:bottom w:val="single" w:color="000000" w:sz="8" w:space="0"/>
              <w:right w:val="single" w:color="000000" w:sz="8" w:space="0"/>
              <w:tl2br w:val="nil"/>
              <w:tr2bl w:val="nil"/>
            </w:tcBorders>
            <w:vAlign w:val="center"/>
          </w:tcPr>
          <w:p w14:paraId="4811F14D">
            <w:pPr>
              <w:widowControl/>
              <w:jc w:val="center"/>
              <w:rPr>
                <w:rFonts w:ascii="黑体" w:hAnsi="宋体" w:eastAsia="黑体"/>
                <w:kern w:val="0"/>
                <w:sz w:val="21"/>
                <w:szCs w:val="21"/>
              </w:rPr>
            </w:pPr>
          </w:p>
        </w:tc>
        <w:tc>
          <w:tcPr>
            <w:tcW w:w="788"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30A14F23">
            <w:pPr>
              <w:widowControl/>
              <w:jc w:val="center"/>
              <w:rPr>
                <w:rFonts w:ascii="黑体" w:hAnsi="宋体" w:eastAsia="黑体"/>
                <w:kern w:val="0"/>
                <w:sz w:val="21"/>
                <w:szCs w:val="21"/>
              </w:rPr>
            </w:pPr>
          </w:p>
        </w:tc>
        <w:tc>
          <w:tcPr>
            <w:tcW w:w="788"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56D3F7BF">
            <w:pPr>
              <w:widowControl/>
              <w:jc w:val="center"/>
              <w:rPr>
                <w:rFonts w:ascii="黑体" w:hAnsi="宋体" w:eastAsia="黑体"/>
                <w:kern w:val="0"/>
                <w:sz w:val="21"/>
                <w:szCs w:val="21"/>
              </w:rPr>
            </w:pPr>
          </w:p>
        </w:tc>
        <w:tc>
          <w:tcPr>
            <w:tcW w:w="789"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13521C50">
            <w:pPr>
              <w:widowControl/>
              <w:jc w:val="center"/>
              <w:rPr>
                <w:rFonts w:ascii="黑体" w:hAnsi="宋体" w:eastAsia="黑体"/>
                <w:kern w:val="0"/>
                <w:sz w:val="21"/>
                <w:szCs w:val="21"/>
              </w:rPr>
            </w:pPr>
          </w:p>
        </w:tc>
      </w:tr>
      <w:tr w14:paraId="4CA48C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3" w:hRule="exact"/>
          <w:jc w:val="center"/>
        </w:trPr>
        <w:tc>
          <w:tcPr>
            <w:tcW w:w="1886"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01176FC0">
            <w:pPr>
              <w:widowControl/>
              <w:jc w:val="center"/>
              <w:rPr>
                <w:rFonts w:ascii="黑体" w:hAnsi="宋体" w:eastAsia="黑体"/>
                <w:kern w:val="0"/>
                <w:sz w:val="21"/>
                <w:szCs w:val="21"/>
              </w:rPr>
            </w:pPr>
            <w:r>
              <w:rPr>
                <w:rFonts w:hint="eastAsia" w:ascii="黑体" w:hAnsi="宋体" w:eastAsia="黑体"/>
                <w:kern w:val="0"/>
                <w:sz w:val="21"/>
                <w:szCs w:val="21"/>
              </w:rPr>
              <w:t>202</w:t>
            </w:r>
            <w:r>
              <w:rPr>
                <w:rFonts w:hint="eastAsia" w:ascii="黑体" w:hAnsi="宋体" w:eastAsia="黑体"/>
                <w:kern w:val="0"/>
                <w:sz w:val="21"/>
                <w:szCs w:val="21"/>
                <w:lang w:val="en-US" w:eastAsia="zh-CN"/>
              </w:rPr>
              <w:t>4</w:t>
            </w:r>
            <w:r>
              <w:rPr>
                <w:rFonts w:hint="eastAsia" w:ascii="黑体" w:hAnsi="宋体" w:eastAsia="黑体"/>
                <w:kern w:val="0"/>
                <w:sz w:val="21"/>
                <w:szCs w:val="21"/>
              </w:rPr>
              <w:t>年</w:t>
            </w:r>
          </w:p>
        </w:tc>
        <w:tc>
          <w:tcPr>
            <w:tcW w:w="788"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47C172A1">
            <w:pPr>
              <w:widowControl/>
              <w:jc w:val="center"/>
              <w:rPr>
                <w:rFonts w:ascii="黑体" w:hAnsi="宋体" w:eastAsia="黑体"/>
                <w:kern w:val="0"/>
                <w:sz w:val="21"/>
                <w:szCs w:val="21"/>
              </w:rPr>
            </w:pPr>
          </w:p>
        </w:tc>
        <w:tc>
          <w:tcPr>
            <w:tcW w:w="788" w:type="dxa"/>
            <w:gridSpan w:val="6"/>
            <w:tcBorders>
              <w:top w:val="single" w:color="000000" w:sz="8" w:space="0"/>
              <w:left w:val="single" w:color="000000" w:sz="8" w:space="0"/>
              <w:bottom w:val="single" w:color="000000" w:sz="8" w:space="0"/>
              <w:right w:val="single" w:color="000000" w:sz="8" w:space="0"/>
              <w:tl2br w:val="nil"/>
              <w:tr2bl w:val="nil"/>
            </w:tcBorders>
            <w:vAlign w:val="center"/>
          </w:tcPr>
          <w:p w14:paraId="04D451C0">
            <w:pPr>
              <w:widowControl/>
              <w:jc w:val="center"/>
              <w:rPr>
                <w:rFonts w:ascii="黑体" w:hAnsi="宋体" w:eastAsia="黑体"/>
                <w:kern w:val="0"/>
                <w:sz w:val="21"/>
                <w:szCs w:val="21"/>
              </w:rPr>
            </w:pPr>
          </w:p>
        </w:tc>
        <w:tc>
          <w:tcPr>
            <w:tcW w:w="788"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45D7FBB6">
            <w:pPr>
              <w:widowControl/>
              <w:jc w:val="center"/>
              <w:rPr>
                <w:rFonts w:ascii="黑体" w:hAnsi="宋体" w:eastAsia="黑体"/>
                <w:kern w:val="0"/>
                <w:sz w:val="21"/>
                <w:szCs w:val="21"/>
              </w:rPr>
            </w:pPr>
          </w:p>
        </w:tc>
        <w:tc>
          <w:tcPr>
            <w:tcW w:w="789"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19DF38C6">
            <w:pPr>
              <w:widowControl/>
              <w:jc w:val="center"/>
              <w:rPr>
                <w:rFonts w:ascii="黑体" w:hAnsi="宋体" w:eastAsia="黑体"/>
                <w:kern w:val="0"/>
                <w:sz w:val="21"/>
                <w:szCs w:val="21"/>
              </w:rPr>
            </w:pPr>
          </w:p>
        </w:tc>
        <w:tc>
          <w:tcPr>
            <w:tcW w:w="789"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27246492">
            <w:pPr>
              <w:widowControl/>
              <w:jc w:val="center"/>
              <w:rPr>
                <w:rFonts w:ascii="黑体" w:hAnsi="宋体" w:eastAsia="黑体"/>
                <w:kern w:val="0"/>
                <w:sz w:val="21"/>
                <w:szCs w:val="21"/>
              </w:rPr>
            </w:pPr>
          </w:p>
        </w:tc>
        <w:tc>
          <w:tcPr>
            <w:tcW w:w="789" w:type="dxa"/>
            <w:gridSpan w:val="6"/>
            <w:tcBorders>
              <w:top w:val="single" w:color="000000" w:sz="8" w:space="0"/>
              <w:left w:val="single" w:color="000000" w:sz="8" w:space="0"/>
              <w:bottom w:val="single" w:color="000000" w:sz="8" w:space="0"/>
              <w:right w:val="single" w:color="000000" w:sz="8" w:space="0"/>
              <w:tl2br w:val="nil"/>
              <w:tr2bl w:val="nil"/>
            </w:tcBorders>
            <w:vAlign w:val="center"/>
          </w:tcPr>
          <w:p w14:paraId="7D2A83DD">
            <w:pPr>
              <w:widowControl/>
              <w:jc w:val="center"/>
              <w:rPr>
                <w:rFonts w:ascii="黑体" w:hAnsi="宋体" w:eastAsia="黑体"/>
                <w:kern w:val="0"/>
                <w:sz w:val="21"/>
                <w:szCs w:val="21"/>
              </w:rPr>
            </w:pPr>
          </w:p>
        </w:tc>
        <w:tc>
          <w:tcPr>
            <w:tcW w:w="788"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66B4C7AA">
            <w:pPr>
              <w:widowControl/>
              <w:jc w:val="center"/>
              <w:rPr>
                <w:rFonts w:ascii="黑体" w:hAnsi="宋体" w:eastAsia="黑体"/>
                <w:kern w:val="0"/>
                <w:sz w:val="21"/>
                <w:szCs w:val="21"/>
              </w:rPr>
            </w:pPr>
          </w:p>
        </w:tc>
        <w:tc>
          <w:tcPr>
            <w:tcW w:w="788"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03F38953">
            <w:pPr>
              <w:widowControl/>
              <w:jc w:val="center"/>
              <w:rPr>
                <w:rFonts w:ascii="黑体" w:hAnsi="宋体" w:eastAsia="黑体"/>
                <w:kern w:val="0"/>
                <w:sz w:val="21"/>
                <w:szCs w:val="21"/>
              </w:rPr>
            </w:pPr>
          </w:p>
        </w:tc>
        <w:tc>
          <w:tcPr>
            <w:tcW w:w="789"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5A9766D2">
            <w:pPr>
              <w:widowControl/>
              <w:jc w:val="center"/>
              <w:rPr>
                <w:rFonts w:ascii="黑体" w:hAnsi="宋体" w:eastAsia="黑体"/>
                <w:kern w:val="0"/>
                <w:sz w:val="21"/>
                <w:szCs w:val="21"/>
              </w:rPr>
            </w:pPr>
          </w:p>
        </w:tc>
      </w:tr>
      <w:tr w14:paraId="025449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3" w:hRule="exact"/>
          <w:jc w:val="center"/>
        </w:trPr>
        <w:tc>
          <w:tcPr>
            <w:tcW w:w="1886"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18500EBA">
            <w:pPr>
              <w:widowControl/>
              <w:jc w:val="center"/>
              <w:rPr>
                <w:rFonts w:ascii="黑体" w:hAnsi="宋体" w:eastAsia="黑体"/>
                <w:kern w:val="0"/>
                <w:sz w:val="21"/>
                <w:szCs w:val="21"/>
              </w:rPr>
            </w:pPr>
            <w:r>
              <w:rPr>
                <w:rFonts w:hint="eastAsia" w:ascii="黑体" w:hAnsi="宋体" w:eastAsia="黑体"/>
                <w:kern w:val="0"/>
                <w:sz w:val="21"/>
                <w:szCs w:val="21"/>
              </w:rPr>
              <w:t>202</w:t>
            </w:r>
            <w:r>
              <w:rPr>
                <w:rFonts w:hint="eastAsia" w:ascii="黑体" w:hAnsi="宋体" w:eastAsia="黑体"/>
                <w:kern w:val="0"/>
                <w:sz w:val="21"/>
                <w:szCs w:val="21"/>
                <w:lang w:val="en-US" w:eastAsia="zh-CN"/>
              </w:rPr>
              <w:t>3</w:t>
            </w:r>
            <w:r>
              <w:rPr>
                <w:rFonts w:hint="eastAsia" w:ascii="黑体" w:hAnsi="宋体" w:eastAsia="黑体"/>
                <w:kern w:val="0"/>
                <w:sz w:val="21"/>
                <w:szCs w:val="21"/>
              </w:rPr>
              <w:t>年</w:t>
            </w:r>
          </w:p>
        </w:tc>
        <w:tc>
          <w:tcPr>
            <w:tcW w:w="788"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3C6AB8CD">
            <w:pPr>
              <w:widowControl/>
              <w:jc w:val="center"/>
              <w:rPr>
                <w:rFonts w:ascii="黑体" w:hAnsi="宋体" w:eastAsia="黑体"/>
                <w:kern w:val="0"/>
                <w:sz w:val="21"/>
                <w:szCs w:val="21"/>
              </w:rPr>
            </w:pPr>
          </w:p>
        </w:tc>
        <w:tc>
          <w:tcPr>
            <w:tcW w:w="788" w:type="dxa"/>
            <w:gridSpan w:val="6"/>
            <w:tcBorders>
              <w:top w:val="single" w:color="000000" w:sz="8" w:space="0"/>
              <w:left w:val="single" w:color="000000" w:sz="8" w:space="0"/>
              <w:bottom w:val="single" w:color="000000" w:sz="8" w:space="0"/>
              <w:right w:val="single" w:color="000000" w:sz="8" w:space="0"/>
              <w:tl2br w:val="nil"/>
              <w:tr2bl w:val="nil"/>
            </w:tcBorders>
            <w:vAlign w:val="center"/>
          </w:tcPr>
          <w:p w14:paraId="5E1366D4">
            <w:pPr>
              <w:widowControl/>
              <w:jc w:val="center"/>
              <w:rPr>
                <w:rFonts w:ascii="黑体" w:hAnsi="宋体" w:eastAsia="黑体"/>
                <w:kern w:val="0"/>
                <w:sz w:val="21"/>
                <w:szCs w:val="21"/>
              </w:rPr>
            </w:pPr>
          </w:p>
        </w:tc>
        <w:tc>
          <w:tcPr>
            <w:tcW w:w="788"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73D142F9">
            <w:pPr>
              <w:widowControl/>
              <w:jc w:val="center"/>
              <w:rPr>
                <w:rFonts w:ascii="黑体" w:hAnsi="宋体" w:eastAsia="黑体"/>
                <w:kern w:val="0"/>
                <w:sz w:val="21"/>
                <w:szCs w:val="21"/>
              </w:rPr>
            </w:pPr>
          </w:p>
        </w:tc>
        <w:tc>
          <w:tcPr>
            <w:tcW w:w="789"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177AEBE5">
            <w:pPr>
              <w:widowControl/>
              <w:jc w:val="center"/>
              <w:rPr>
                <w:rFonts w:ascii="黑体" w:hAnsi="宋体" w:eastAsia="黑体"/>
                <w:kern w:val="0"/>
                <w:sz w:val="21"/>
                <w:szCs w:val="21"/>
              </w:rPr>
            </w:pPr>
          </w:p>
        </w:tc>
        <w:tc>
          <w:tcPr>
            <w:tcW w:w="789"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2DC458BE">
            <w:pPr>
              <w:widowControl/>
              <w:jc w:val="center"/>
              <w:rPr>
                <w:rFonts w:ascii="黑体" w:hAnsi="宋体" w:eastAsia="黑体"/>
                <w:kern w:val="0"/>
                <w:sz w:val="21"/>
                <w:szCs w:val="21"/>
              </w:rPr>
            </w:pPr>
          </w:p>
        </w:tc>
        <w:tc>
          <w:tcPr>
            <w:tcW w:w="789" w:type="dxa"/>
            <w:gridSpan w:val="6"/>
            <w:tcBorders>
              <w:top w:val="single" w:color="000000" w:sz="8" w:space="0"/>
              <w:left w:val="single" w:color="000000" w:sz="8" w:space="0"/>
              <w:bottom w:val="single" w:color="000000" w:sz="8" w:space="0"/>
              <w:right w:val="single" w:color="000000" w:sz="8" w:space="0"/>
              <w:tl2br w:val="nil"/>
              <w:tr2bl w:val="nil"/>
            </w:tcBorders>
            <w:vAlign w:val="center"/>
          </w:tcPr>
          <w:p w14:paraId="3E1FD895">
            <w:pPr>
              <w:widowControl/>
              <w:jc w:val="center"/>
              <w:rPr>
                <w:rFonts w:ascii="黑体" w:hAnsi="宋体" w:eastAsia="黑体"/>
                <w:kern w:val="0"/>
                <w:sz w:val="21"/>
                <w:szCs w:val="21"/>
              </w:rPr>
            </w:pPr>
          </w:p>
        </w:tc>
        <w:tc>
          <w:tcPr>
            <w:tcW w:w="788"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0B1CD904">
            <w:pPr>
              <w:widowControl/>
              <w:jc w:val="center"/>
              <w:rPr>
                <w:rFonts w:ascii="黑体" w:hAnsi="宋体" w:eastAsia="黑体"/>
                <w:kern w:val="0"/>
                <w:sz w:val="21"/>
                <w:szCs w:val="21"/>
              </w:rPr>
            </w:pPr>
          </w:p>
        </w:tc>
        <w:tc>
          <w:tcPr>
            <w:tcW w:w="788"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33EAF7F7">
            <w:pPr>
              <w:widowControl/>
              <w:jc w:val="center"/>
              <w:rPr>
                <w:rFonts w:ascii="黑体" w:hAnsi="宋体" w:eastAsia="黑体"/>
                <w:kern w:val="0"/>
                <w:sz w:val="21"/>
                <w:szCs w:val="21"/>
              </w:rPr>
            </w:pPr>
          </w:p>
        </w:tc>
        <w:tc>
          <w:tcPr>
            <w:tcW w:w="789"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356B46EF">
            <w:pPr>
              <w:widowControl/>
              <w:jc w:val="center"/>
              <w:rPr>
                <w:rFonts w:ascii="黑体" w:hAnsi="宋体" w:eastAsia="黑体"/>
                <w:kern w:val="0"/>
                <w:sz w:val="21"/>
                <w:szCs w:val="21"/>
              </w:rPr>
            </w:pPr>
          </w:p>
        </w:tc>
      </w:tr>
      <w:tr w14:paraId="556C31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3" w:hRule="exact"/>
          <w:jc w:val="center"/>
        </w:trPr>
        <w:tc>
          <w:tcPr>
            <w:tcW w:w="1886"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5FC7B370">
            <w:pPr>
              <w:widowControl/>
              <w:jc w:val="center"/>
              <w:rPr>
                <w:rFonts w:ascii="黑体" w:hAnsi="宋体" w:eastAsia="黑体"/>
                <w:kern w:val="0"/>
                <w:sz w:val="21"/>
                <w:szCs w:val="21"/>
              </w:rPr>
            </w:pPr>
            <w:r>
              <w:rPr>
                <w:rFonts w:hint="eastAsia" w:ascii="黑体" w:hAnsi="宋体" w:eastAsia="黑体"/>
                <w:kern w:val="0"/>
                <w:sz w:val="21"/>
                <w:szCs w:val="21"/>
              </w:rPr>
              <w:t>20</w:t>
            </w:r>
            <w:r>
              <w:rPr>
                <w:rFonts w:hint="eastAsia" w:ascii="黑体" w:hAnsi="宋体" w:eastAsia="黑体"/>
                <w:kern w:val="0"/>
                <w:sz w:val="21"/>
                <w:szCs w:val="21"/>
                <w:lang w:val="en-US" w:eastAsia="zh-CN"/>
              </w:rPr>
              <w:t>22</w:t>
            </w:r>
            <w:r>
              <w:rPr>
                <w:rFonts w:hint="eastAsia" w:ascii="黑体" w:hAnsi="宋体" w:eastAsia="黑体"/>
                <w:kern w:val="0"/>
                <w:sz w:val="21"/>
                <w:szCs w:val="21"/>
              </w:rPr>
              <w:t>年</w:t>
            </w:r>
          </w:p>
        </w:tc>
        <w:tc>
          <w:tcPr>
            <w:tcW w:w="788"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77356DE0">
            <w:pPr>
              <w:widowControl/>
              <w:jc w:val="center"/>
              <w:rPr>
                <w:rFonts w:ascii="黑体" w:hAnsi="宋体" w:eastAsia="黑体"/>
                <w:kern w:val="0"/>
                <w:sz w:val="21"/>
                <w:szCs w:val="21"/>
              </w:rPr>
            </w:pPr>
          </w:p>
        </w:tc>
        <w:tc>
          <w:tcPr>
            <w:tcW w:w="788" w:type="dxa"/>
            <w:gridSpan w:val="6"/>
            <w:tcBorders>
              <w:top w:val="single" w:color="000000" w:sz="8" w:space="0"/>
              <w:left w:val="single" w:color="000000" w:sz="8" w:space="0"/>
              <w:bottom w:val="single" w:color="000000" w:sz="8" w:space="0"/>
              <w:right w:val="single" w:color="000000" w:sz="8" w:space="0"/>
              <w:tl2br w:val="nil"/>
              <w:tr2bl w:val="nil"/>
            </w:tcBorders>
            <w:vAlign w:val="center"/>
          </w:tcPr>
          <w:p w14:paraId="67E7643B">
            <w:pPr>
              <w:widowControl/>
              <w:jc w:val="center"/>
              <w:rPr>
                <w:rFonts w:ascii="黑体" w:hAnsi="宋体" w:eastAsia="黑体"/>
                <w:kern w:val="0"/>
                <w:sz w:val="21"/>
                <w:szCs w:val="21"/>
              </w:rPr>
            </w:pPr>
          </w:p>
        </w:tc>
        <w:tc>
          <w:tcPr>
            <w:tcW w:w="788"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637521D7">
            <w:pPr>
              <w:widowControl/>
              <w:jc w:val="center"/>
              <w:rPr>
                <w:rFonts w:ascii="黑体" w:hAnsi="宋体" w:eastAsia="黑体"/>
                <w:kern w:val="0"/>
                <w:sz w:val="21"/>
                <w:szCs w:val="21"/>
              </w:rPr>
            </w:pPr>
          </w:p>
        </w:tc>
        <w:tc>
          <w:tcPr>
            <w:tcW w:w="789"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05056EC8">
            <w:pPr>
              <w:widowControl/>
              <w:jc w:val="center"/>
              <w:rPr>
                <w:rFonts w:ascii="黑体" w:hAnsi="宋体" w:eastAsia="黑体"/>
                <w:kern w:val="0"/>
                <w:sz w:val="21"/>
                <w:szCs w:val="21"/>
              </w:rPr>
            </w:pPr>
          </w:p>
        </w:tc>
        <w:tc>
          <w:tcPr>
            <w:tcW w:w="789"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42AEC2B4">
            <w:pPr>
              <w:widowControl/>
              <w:jc w:val="center"/>
              <w:rPr>
                <w:rFonts w:ascii="黑体" w:hAnsi="宋体" w:eastAsia="黑体"/>
                <w:kern w:val="0"/>
                <w:sz w:val="21"/>
                <w:szCs w:val="21"/>
              </w:rPr>
            </w:pPr>
          </w:p>
        </w:tc>
        <w:tc>
          <w:tcPr>
            <w:tcW w:w="789" w:type="dxa"/>
            <w:gridSpan w:val="6"/>
            <w:tcBorders>
              <w:top w:val="single" w:color="000000" w:sz="8" w:space="0"/>
              <w:left w:val="single" w:color="000000" w:sz="8" w:space="0"/>
              <w:bottom w:val="single" w:color="000000" w:sz="8" w:space="0"/>
              <w:right w:val="single" w:color="000000" w:sz="8" w:space="0"/>
              <w:tl2br w:val="nil"/>
              <w:tr2bl w:val="nil"/>
            </w:tcBorders>
            <w:vAlign w:val="center"/>
          </w:tcPr>
          <w:p w14:paraId="232171FE">
            <w:pPr>
              <w:widowControl/>
              <w:jc w:val="center"/>
              <w:rPr>
                <w:rFonts w:ascii="黑体" w:hAnsi="宋体" w:eastAsia="黑体"/>
                <w:kern w:val="0"/>
                <w:sz w:val="21"/>
                <w:szCs w:val="21"/>
              </w:rPr>
            </w:pPr>
          </w:p>
        </w:tc>
        <w:tc>
          <w:tcPr>
            <w:tcW w:w="788"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3778AF46">
            <w:pPr>
              <w:widowControl/>
              <w:jc w:val="center"/>
              <w:rPr>
                <w:rFonts w:ascii="黑体" w:hAnsi="宋体" w:eastAsia="黑体"/>
                <w:kern w:val="0"/>
                <w:sz w:val="21"/>
                <w:szCs w:val="21"/>
              </w:rPr>
            </w:pPr>
          </w:p>
        </w:tc>
        <w:tc>
          <w:tcPr>
            <w:tcW w:w="788"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0B9838C5">
            <w:pPr>
              <w:widowControl/>
              <w:jc w:val="center"/>
              <w:rPr>
                <w:rFonts w:ascii="黑体" w:hAnsi="宋体" w:eastAsia="黑体"/>
                <w:kern w:val="0"/>
                <w:sz w:val="21"/>
                <w:szCs w:val="21"/>
              </w:rPr>
            </w:pPr>
          </w:p>
        </w:tc>
        <w:tc>
          <w:tcPr>
            <w:tcW w:w="789"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74BBA4A5">
            <w:pPr>
              <w:widowControl/>
              <w:jc w:val="center"/>
              <w:rPr>
                <w:rFonts w:ascii="黑体" w:hAnsi="宋体" w:eastAsia="黑体"/>
                <w:kern w:val="0"/>
                <w:sz w:val="21"/>
                <w:szCs w:val="21"/>
              </w:rPr>
            </w:pPr>
          </w:p>
        </w:tc>
      </w:tr>
      <w:tr w14:paraId="5101A8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3" w:hRule="exact"/>
          <w:jc w:val="center"/>
        </w:trPr>
        <w:tc>
          <w:tcPr>
            <w:tcW w:w="1886"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54C4DC36">
            <w:pPr>
              <w:widowControl/>
              <w:jc w:val="center"/>
              <w:rPr>
                <w:rFonts w:ascii="黑体" w:hAnsi="宋体" w:eastAsia="黑体"/>
                <w:kern w:val="0"/>
                <w:sz w:val="21"/>
                <w:szCs w:val="21"/>
              </w:rPr>
            </w:pPr>
            <w:r>
              <w:rPr>
                <w:rFonts w:hint="eastAsia" w:ascii="黑体" w:hAnsi="宋体" w:eastAsia="黑体"/>
                <w:kern w:val="0"/>
                <w:sz w:val="21"/>
                <w:szCs w:val="21"/>
              </w:rPr>
              <w:t>20</w:t>
            </w:r>
            <w:r>
              <w:rPr>
                <w:rFonts w:hint="eastAsia" w:ascii="黑体" w:hAnsi="宋体" w:eastAsia="黑体"/>
                <w:kern w:val="0"/>
                <w:sz w:val="21"/>
                <w:szCs w:val="21"/>
                <w:lang w:val="en-US" w:eastAsia="zh-CN"/>
              </w:rPr>
              <w:t>21</w:t>
            </w:r>
            <w:r>
              <w:rPr>
                <w:rFonts w:hint="eastAsia" w:ascii="黑体" w:hAnsi="宋体" w:eastAsia="黑体"/>
                <w:kern w:val="0"/>
                <w:sz w:val="21"/>
                <w:szCs w:val="21"/>
              </w:rPr>
              <w:t>年</w:t>
            </w:r>
          </w:p>
        </w:tc>
        <w:tc>
          <w:tcPr>
            <w:tcW w:w="788"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527A9EF2">
            <w:pPr>
              <w:widowControl/>
              <w:jc w:val="center"/>
              <w:rPr>
                <w:rFonts w:ascii="黑体" w:hAnsi="宋体" w:eastAsia="黑体"/>
                <w:kern w:val="0"/>
                <w:sz w:val="21"/>
                <w:szCs w:val="21"/>
              </w:rPr>
            </w:pPr>
          </w:p>
        </w:tc>
        <w:tc>
          <w:tcPr>
            <w:tcW w:w="788" w:type="dxa"/>
            <w:gridSpan w:val="6"/>
            <w:tcBorders>
              <w:top w:val="single" w:color="000000" w:sz="8" w:space="0"/>
              <w:left w:val="single" w:color="000000" w:sz="8" w:space="0"/>
              <w:bottom w:val="single" w:color="000000" w:sz="8" w:space="0"/>
              <w:right w:val="single" w:color="000000" w:sz="8" w:space="0"/>
              <w:tl2br w:val="nil"/>
              <w:tr2bl w:val="nil"/>
            </w:tcBorders>
            <w:vAlign w:val="center"/>
          </w:tcPr>
          <w:p w14:paraId="7DF436E3">
            <w:pPr>
              <w:widowControl/>
              <w:jc w:val="center"/>
              <w:rPr>
                <w:rFonts w:ascii="黑体" w:hAnsi="宋体" w:eastAsia="黑体"/>
                <w:kern w:val="0"/>
                <w:sz w:val="21"/>
                <w:szCs w:val="21"/>
              </w:rPr>
            </w:pPr>
          </w:p>
        </w:tc>
        <w:tc>
          <w:tcPr>
            <w:tcW w:w="788" w:type="dxa"/>
            <w:gridSpan w:val="3"/>
            <w:tcBorders>
              <w:top w:val="single" w:color="000000" w:sz="8" w:space="0"/>
              <w:left w:val="single" w:color="000000" w:sz="8" w:space="0"/>
              <w:bottom w:val="single" w:color="000000" w:sz="8" w:space="0"/>
              <w:right w:val="single" w:color="000000" w:sz="8" w:space="0"/>
              <w:tl2br w:val="nil"/>
              <w:tr2bl w:val="nil"/>
            </w:tcBorders>
            <w:vAlign w:val="center"/>
          </w:tcPr>
          <w:p w14:paraId="2849EDF7">
            <w:pPr>
              <w:widowControl/>
              <w:jc w:val="center"/>
              <w:rPr>
                <w:rFonts w:ascii="黑体" w:hAnsi="宋体" w:eastAsia="黑体"/>
                <w:kern w:val="0"/>
                <w:sz w:val="21"/>
                <w:szCs w:val="21"/>
              </w:rPr>
            </w:pPr>
          </w:p>
        </w:tc>
        <w:tc>
          <w:tcPr>
            <w:tcW w:w="789"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33AA4D97">
            <w:pPr>
              <w:widowControl/>
              <w:jc w:val="center"/>
              <w:rPr>
                <w:rFonts w:ascii="黑体" w:hAnsi="宋体" w:eastAsia="黑体"/>
                <w:kern w:val="0"/>
                <w:sz w:val="21"/>
                <w:szCs w:val="21"/>
              </w:rPr>
            </w:pPr>
          </w:p>
        </w:tc>
        <w:tc>
          <w:tcPr>
            <w:tcW w:w="789"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5D63EFB1">
            <w:pPr>
              <w:widowControl/>
              <w:jc w:val="center"/>
              <w:rPr>
                <w:rFonts w:ascii="黑体" w:hAnsi="宋体" w:eastAsia="黑体"/>
                <w:kern w:val="0"/>
                <w:sz w:val="21"/>
                <w:szCs w:val="21"/>
              </w:rPr>
            </w:pPr>
          </w:p>
        </w:tc>
        <w:tc>
          <w:tcPr>
            <w:tcW w:w="789" w:type="dxa"/>
            <w:gridSpan w:val="6"/>
            <w:tcBorders>
              <w:top w:val="single" w:color="000000" w:sz="8" w:space="0"/>
              <w:left w:val="single" w:color="000000" w:sz="8" w:space="0"/>
              <w:bottom w:val="single" w:color="000000" w:sz="8" w:space="0"/>
              <w:right w:val="single" w:color="000000" w:sz="8" w:space="0"/>
              <w:tl2br w:val="nil"/>
              <w:tr2bl w:val="nil"/>
            </w:tcBorders>
            <w:vAlign w:val="center"/>
          </w:tcPr>
          <w:p w14:paraId="5407A057">
            <w:pPr>
              <w:widowControl/>
              <w:jc w:val="center"/>
              <w:rPr>
                <w:rFonts w:ascii="黑体" w:hAnsi="宋体" w:eastAsia="黑体"/>
                <w:kern w:val="0"/>
                <w:sz w:val="21"/>
                <w:szCs w:val="21"/>
              </w:rPr>
            </w:pPr>
          </w:p>
        </w:tc>
        <w:tc>
          <w:tcPr>
            <w:tcW w:w="788"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6CFE0BFA">
            <w:pPr>
              <w:widowControl/>
              <w:jc w:val="center"/>
              <w:rPr>
                <w:rFonts w:ascii="黑体" w:hAnsi="宋体" w:eastAsia="黑体"/>
                <w:kern w:val="0"/>
                <w:sz w:val="21"/>
                <w:szCs w:val="21"/>
              </w:rPr>
            </w:pPr>
          </w:p>
        </w:tc>
        <w:tc>
          <w:tcPr>
            <w:tcW w:w="788" w:type="dxa"/>
            <w:gridSpan w:val="5"/>
            <w:tcBorders>
              <w:top w:val="single" w:color="000000" w:sz="8" w:space="0"/>
              <w:left w:val="single" w:color="000000" w:sz="8" w:space="0"/>
              <w:bottom w:val="single" w:color="000000" w:sz="8" w:space="0"/>
              <w:right w:val="single" w:color="000000" w:sz="8" w:space="0"/>
              <w:tl2br w:val="nil"/>
              <w:tr2bl w:val="nil"/>
            </w:tcBorders>
            <w:vAlign w:val="center"/>
          </w:tcPr>
          <w:p w14:paraId="5547C992">
            <w:pPr>
              <w:widowControl/>
              <w:jc w:val="center"/>
              <w:rPr>
                <w:rFonts w:ascii="黑体" w:hAnsi="宋体" w:eastAsia="黑体"/>
                <w:kern w:val="0"/>
                <w:sz w:val="21"/>
                <w:szCs w:val="21"/>
              </w:rPr>
            </w:pPr>
          </w:p>
        </w:tc>
        <w:tc>
          <w:tcPr>
            <w:tcW w:w="789" w:type="dxa"/>
            <w:gridSpan w:val="2"/>
            <w:tcBorders>
              <w:top w:val="single" w:color="000000" w:sz="8" w:space="0"/>
              <w:left w:val="single" w:color="000000" w:sz="8" w:space="0"/>
              <w:bottom w:val="single" w:color="000000" w:sz="8" w:space="0"/>
              <w:right w:val="single" w:color="000000" w:sz="8" w:space="0"/>
              <w:tl2br w:val="nil"/>
              <w:tr2bl w:val="nil"/>
            </w:tcBorders>
            <w:vAlign w:val="center"/>
          </w:tcPr>
          <w:p w14:paraId="6F72E540">
            <w:pPr>
              <w:widowControl/>
              <w:jc w:val="center"/>
              <w:rPr>
                <w:rFonts w:ascii="黑体" w:hAnsi="宋体" w:eastAsia="黑体"/>
                <w:kern w:val="0"/>
                <w:sz w:val="21"/>
                <w:szCs w:val="21"/>
              </w:rPr>
            </w:pPr>
          </w:p>
        </w:tc>
      </w:tr>
      <w:tr w14:paraId="71F8ED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61" w:type="dxa"/>
            <w:gridSpan w:val="43"/>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E05DD9D">
            <w:pPr>
              <w:widowControl/>
              <w:jc w:val="center"/>
              <w:rPr>
                <w:rFonts w:ascii="黑体" w:hAnsi="宋体" w:eastAsia="黑体"/>
                <w:kern w:val="0"/>
                <w:sz w:val="21"/>
                <w:szCs w:val="21"/>
              </w:rPr>
            </w:pPr>
            <w:r>
              <w:rPr>
                <w:rFonts w:hint="eastAsia" w:ascii="黑体" w:hAnsi="宋体" w:eastAsia="黑体"/>
                <w:kern w:val="0"/>
                <w:sz w:val="21"/>
                <w:szCs w:val="21"/>
              </w:rPr>
              <w:t>管理情况</w:t>
            </w:r>
          </w:p>
        </w:tc>
      </w:tr>
      <w:tr w14:paraId="6E58C5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209" w:type="dxa"/>
            <w:gridSpan w:val="2"/>
            <w:vMerge w:val="restart"/>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DD0A366">
            <w:pPr>
              <w:widowControl/>
              <w:jc w:val="distribute"/>
              <w:rPr>
                <w:rFonts w:ascii="黑体" w:hAnsi="宋体" w:eastAsia="黑体"/>
                <w:kern w:val="0"/>
                <w:sz w:val="21"/>
                <w:szCs w:val="21"/>
              </w:rPr>
            </w:pPr>
            <w:r>
              <w:rPr>
                <w:rFonts w:hint="eastAsia" w:ascii="黑体" w:hAnsi="宋体" w:eastAsia="黑体"/>
                <w:kern w:val="0"/>
                <w:sz w:val="21"/>
                <w:szCs w:val="21"/>
              </w:rPr>
              <w:t>人力资源</w:t>
            </w:r>
          </w:p>
        </w:tc>
        <w:tc>
          <w:tcPr>
            <w:tcW w:w="7752" w:type="dxa"/>
            <w:gridSpan w:val="41"/>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42707BD8">
            <w:pPr>
              <w:widowControl/>
              <w:jc w:val="left"/>
              <w:rPr>
                <w:rFonts w:ascii="黑体" w:hAnsi="宋体" w:eastAsia="黑体"/>
                <w:kern w:val="0"/>
                <w:sz w:val="21"/>
                <w:szCs w:val="21"/>
              </w:rPr>
            </w:pPr>
            <w:r>
              <w:rPr>
                <w:rFonts w:hint="eastAsia" w:ascii="黑体" w:hAnsi="宋体" w:eastAsia="黑体"/>
                <w:kern w:val="0"/>
                <w:sz w:val="21"/>
                <w:szCs w:val="21"/>
              </w:rPr>
              <w:t>总计：   人。其中，管理层：   人，占   %，普通员工：   人，占   %</w:t>
            </w:r>
          </w:p>
        </w:tc>
      </w:tr>
      <w:tr w14:paraId="347816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209" w:type="dxa"/>
            <w:gridSpan w:val="2"/>
            <w:vMerge w:val="continue"/>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542907EB">
            <w:pPr>
              <w:widowControl/>
              <w:jc w:val="center"/>
              <w:rPr>
                <w:rFonts w:ascii="黑体" w:hAnsi="宋体" w:eastAsia="黑体"/>
                <w:kern w:val="0"/>
                <w:sz w:val="21"/>
                <w:szCs w:val="21"/>
              </w:rPr>
            </w:pPr>
          </w:p>
        </w:tc>
        <w:tc>
          <w:tcPr>
            <w:tcW w:w="7752" w:type="dxa"/>
            <w:gridSpan w:val="41"/>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1F403A3">
            <w:pPr>
              <w:widowControl/>
              <w:jc w:val="left"/>
              <w:rPr>
                <w:rFonts w:ascii="黑体" w:hAnsi="宋体" w:eastAsia="黑体"/>
                <w:kern w:val="0"/>
                <w:sz w:val="21"/>
                <w:szCs w:val="21"/>
              </w:rPr>
            </w:pPr>
            <w:r>
              <w:rPr>
                <w:rFonts w:hint="eastAsia" w:ascii="黑体" w:hAnsi="宋体" w:eastAsia="黑体"/>
                <w:kern w:val="0"/>
                <w:sz w:val="21"/>
                <w:szCs w:val="21"/>
              </w:rPr>
              <w:t>学历：本科以上学历：    人，占    %，高中以上学历：    人，占    %</w:t>
            </w:r>
          </w:p>
        </w:tc>
      </w:tr>
      <w:tr w14:paraId="6D1299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209" w:type="dxa"/>
            <w:gridSpan w:val="2"/>
            <w:vMerge w:val="continue"/>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5E907D1">
            <w:pPr>
              <w:widowControl/>
              <w:jc w:val="center"/>
              <w:rPr>
                <w:rFonts w:ascii="黑体" w:hAnsi="宋体" w:eastAsia="黑体"/>
                <w:kern w:val="0"/>
                <w:sz w:val="21"/>
                <w:szCs w:val="21"/>
              </w:rPr>
            </w:pPr>
          </w:p>
        </w:tc>
        <w:tc>
          <w:tcPr>
            <w:tcW w:w="7752" w:type="dxa"/>
            <w:gridSpan w:val="41"/>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A81ED2F">
            <w:pPr>
              <w:widowControl/>
              <w:jc w:val="left"/>
              <w:rPr>
                <w:rFonts w:ascii="黑体" w:hAnsi="宋体" w:eastAsia="黑体"/>
                <w:kern w:val="0"/>
                <w:sz w:val="21"/>
                <w:szCs w:val="21"/>
              </w:rPr>
            </w:pPr>
            <w:r>
              <w:rPr>
                <w:rFonts w:hint="eastAsia" w:ascii="黑体" w:hAnsi="宋体" w:eastAsia="黑体"/>
                <w:kern w:val="0"/>
                <w:sz w:val="21"/>
                <w:szCs w:val="21"/>
              </w:rPr>
              <w:t>职称：高级职称：        人，占    %，中级职称：      人，占    %</w:t>
            </w:r>
          </w:p>
        </w:tc>
      </w:tr>
      <w:tr w14:paraId="35E314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61" w:type="dxa"/>
            <w:gridSpan w:val="43"/>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A1FEC20">
            <w:pPr>
              <w:widowControl/>
              <w:jc w:val="center"/>
              <w:rPr>
                <w:rFonts w:ascii="黑体" w:hAnsi="宋体" w:eastAsia="黑体"/>
                <w:kern w:val="0"/>
                <w:sz w:val="21"/>
                <w:szCs w:val="21"/>
              </w:rPr>
            </w:pPr>
            <w:r>
              <w:rPr>
                <w:rFonts w:hint="eastAsia" w:ascii="黑体" w:hAnsi="宋体" w:eastAsia="黑体"/>
                <w:kern w:val="0"/>
                <w:sz w:val="21"/>
                <w:szCs w:val="21"/>
              </w:rPr>
              <w:t>历史传承情况</w:t>
            </w:r>
          </w:p>
        </w:tc>
      </w:tr>
      <w:tr w14:paraId="6E1773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209"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746206D">
            <w:pPr>
              <w:widowControl/>
              <w:jc w:val="center"/>
              <w:rPr>
                <w:rFonts w:ascii="黑体" w:hAnsi="宋体" w:eastAsia="黑体"/>
                <w:kern w:val="0"/>
                <w:sz w:val="21"/>
                <w:szCs w:val="21"/>
              </w:rPr>
            </w:pPr>
            <w:r>
              <w:rPr>
                <w:rFonts w:hint="eastAsia" w:ascii="黑体" w:hAnsi="宋体" w:eastAsia="黑体"/>
                <w:spacing w:val="52"/>
                <w:kern w:val="0"/>
                <w:sz w:val="21"/>
                <w:szCs w:val="21"/>
              </w:rPr>
              <w:t>创始</w:t>
            </w:r>
            <w:r>
              <w:rPr>
                <w:rFonts w:hint="eastAsia" w:ascii="黑体" w:hAnsi="宋体" w:eastAsia="黑体"/>
                <w:spacing w:val="1"/>
                <w:kern w:val="0"/>
                <w:sz w:val="21"/>
                <w:szCs w:val="21"/>
              </w:rPr>
              <w:t>人</w:t>
            </w:r>
          </w:p>
        </w:tc>
        <w:tc>
          <w:tcPr>
            <w:tcW w:w="1393"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4A4D5DB">
            <w:pPr>
              <w:widowControl/>
              <w:jc w:val="center"/>
              <w:rPr>
                <w:rFonts w:ascii="黑体" w:hAnsi="宋体" w:eastAsia="黑体"/>
                <w:kern w:val="0"/>
                <w:sz w:val="21"/>
                <w:szCs w:val="21"/>
              </w:rPr>
            </w:pPr>
          </w:p>
        </w:tc>
        <w:tc>
          <w:tcPr>
            <w:tcW w:w="830"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FEEBBC0">
            <w:pPr>
              <w:widowControl/>
              <w:jc w:val="distribute"/>
              <w:rPr>
                <w:rFonts w:ascii="黑体" w:hAnsi="宋体" w:eastAsia="黑体"/>
                <w:kern w:val="0"/>
                <w:sz w:val="21"/>
                <w:szCs w:val="21"/>
              </w:rPr>
            </w:pPr>
            <w:r>
              <w:rPr>
                <w:rFonts w:hint="eastAsia" w:ascii="黑体" w:hAnsi="宋体" w:eastAsia="黑体"/>
                <w:kern w:val="0"/>
                <w:sz w:val="21"/>
                <w:szCs w:val="21"/>
              </w:rPr>
              <w:t>籍贯</w:t>
            </w:r>
          </w:p>
        </w:tc>
        <w:tc>
          <w:tcPr>
            <w:tcW w:w="1913" w:type="dxa"/>
            <w:gridSpan w:val="11"/>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E751CEA">
            <w:pPr>
              <w:widowControl/>
              <w:jc w:val="center"/>
              <w:rPr>
                <w:rFonts w:ascii="黑体" w:hAnsi="宋体" w:eastAsia="黑体"/>
                <w:kern w:val="0"/>
                <w:sz w:val="21"/>
                <w:szCs w:val="21"/>
              </w:rPr>
            </w:pPr>
          </w:p>
        </w:tc>
        <w:tc>
          <w:tcPr>
            <w:tcW w:w="588" w:type="dxa"/>
            <w:gridSpan w:val="4"/>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4F87DAC0">
            <w:pPr>
              <w:widowControl/>
              <w:ind w:left="-90" w:leftChars="-28" w:right="-83" w:rightChars="-26"/>
              <w:jc w:val="center"/>
              <w:rPr>
                <w:rFonts w:ascii="黑体" w:hAnsi="宋体" w:eastAsia="黑体"/>
                <w:kern w:val="0"/>
                <w:sz w:val="21"/>
                <w:szCs w:val="21"/>
              </w:rPr>
            </w:pPr>
            <w:r>
              <w:rPr>
                <w:rFonts w:hint="eastAsia" w:ascii="黑体" w:hAnsi="宋体" w:eastAsia="黑体"/>
                <w:kern w:val="0"/>
                <w:sz w:val="21"/>
                <w:szCs w:val="21"/>
              </w:rPr>
              <w:t>民族</w:t>
            </w:r>
          </w:p>
        </w:tc>
        <w:tc>
          <w:tcPr>
            <w:tcW w:w="1018"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075A32B">
            <w:pPr>
              <w:widowControl/>
              <w:jc w:val="center"/>
              <w:rPr>
                <w:rFonts w:ascii="黑体" w:hAnsi="宋体" w:eastAsia="黑体"/>
                <w:kern w:val="0"/>
                <w:sz w:val="21"/>
                <w:szCs w:val="21"/>
              </w:rPr>
            </w:pPr>
          </w:p>
        </w:tc>
        <w:tc>
          <w:tcPr>
            <w:tcW w:w="2010" w:type="dxa"/>
            <w:gridSpan w:val="7"/>
            <w:vMerge w:val="restart"/>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1B67153">
            <w:pPr>
              <w:widowControl/>
              <w:ind w:left="-90" w:leftChars="-28" w:right="-83" w:rightChars="-26"/>
              <w:jc w:val="center"/>
              <w:rPr>
                <w:rFonts w:ascii="黑体" w:hAnsi="黑体" w:eastAsia="黑体" w:cs="黑体"/>
                <w:sz w:val="21"/>
              </w:rPr>
            </w:pPr>
            <w:r>
              <w:rPr>
                <w:rFonts w:hint="eastAsia" w:ascii="黑体" w:hAnsi="黑体" w:eastAsia="黑体" w:cs="黑体"/>
                <w:sz w:val="21"/>
              </w:rPr>
              <w:t>主要传承关系</w:t>
            </w:r>
          </w:p>
          <w:p w14:paraId="378B004F">
            <w:pPr>
              <w:widowControl/>
              <w:ind w:left="-90" w:leftChars="-28" w:right="-83" w:rightChars="-26"/>
              <w:jc w:val="center"/>
              <w:rPr>
                <w:rFonts w:ascii="黑体" w:hAnsi="黑体" w:eastAsia="黑体" w:cs="黑体"/>
                <w:sz w:val="21"/>
              </w:rPr>
            </w:pPr>
            <w:r>
              <w:rPr>
                <w:rFonts w:hint="eastAsia" w:ascii="黑体" w:hAnsi="宋体" w:eastAsia="黑体"/>
                <w:kern w:val="0"/>
                <w:sz w:val="21"/>
                <w:szCs w:val="21"/>
              </w:rPr>
              <w:t>□家族□师徒□其他</w:t>
            </w:r>
          </w:p>
        </w:tc>
      </w:tr>
      <w:tr w14:paraId="6F0A46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209"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71CC171">
            <w:pPr>
              <w:widowControl/>
              <w:jc w:val="center"/>
              <w:rPr>
                <w:rFonts w:ascii="黑体" w:hAnsi="宋体" w:eastAsia="黑体"/>
                <w:kern w:val="0"/>
                <w:sz w:val="21"/>
                <w:szCs w:val="21"/>
              </w:rPr>
            </w:pPr>
            <w:r>
              <w:rPr>
                <w:rFonts w:hint="eastAsia" w:ascii="黑体" w:hAnsi="宋体" w:eastAsia="黑体"/>
                <w:spacing w:val="52"/>
                <w:kern w:val="0"/>
                <w:sz w:val="21"/>
                <w:szCs w:val="21"/>
              </w:rPr>
              <w:t>传承</w:t>
            </w:r>
            <w:r>
              <w:rPr>
                <w:rFonts w:hint="eastAsia" w:ascii="黑体" w:hAnsi="宋体" w:eastAsia="黑体"/>
                <w:spacing w:val="1"/>
                <w:kern w:val="0"/>
                <w:sz w:val="21"/>
                <w:szCs w:val="21"/>
              </w:rPr>
              <w:t>人</w:t>
            </w:r>
          </w:p>
        </w:tc>
        <w:tc>
          <w:tcPr>
            <w:tcW w:w="1393"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8B69D2D">
            <w:pPr>
              <w:widowControl/>
              <w:jc w:val="center"/>
              <w:rPr>
                <w:rFonts w:ascii="黑体" w:hAnsi="宋体" w:eastAsia="黑体"/>
                <w:kern w:val="0"/>
                <w:sz w:val="21"/>
                <w:szCs w:val="21"/>
              </w:rPr>
            </w:pPr>
          </w:p>
        </w:tc>
        <w:tc>
          <w:tcPr>
            <w:tcW w:w="830"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609E046">
            <w:pPr>
              <w:widowControl/>
              <w:jc w:val="distribute"/>
              <w:rPr>
                <w:rFonts w:ascii="黑体" w:hAnsi="宋体" w:eastAsia="黑体"/>
                <w:kern w:val="0"/>
                <w:sz w:val="21"/>
                <w:szCs w:val="21"/>
              </w:rPr>
            </w:pPr>
            <w:r>
              <w:rPr>
                <w:rFonts w:hint="eastAsia" w:ascii="黑体" w:hAnsi="宋体" w:eastAsia="黑体"/>
                <w:kern w:val="0"/>
                <w:sz w:val="21"/>
                <w:szCs w:val="21"/>
              </w:rPr>
              <w:t>籍贯</w:t>
            </w:r>
          </w:p>
        </w:tc>
        <w:tc>
          <w:tcPr>
            <w:tcW w:w="1913" w:type="dxa"/>
            <w:gridSpan w:val="11"/>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B2F046C">
            <w:pPr>
              <w:widowControl/>
              <w:jc w:val="center"/>
              <w:rPr>
                <w:rFonts w:ascii="黑体" w:hAnsi="宋体" w:eastAsia="黑体"/>
                <w:kern w:val="0"/>
                <w:sz w:val="21"/>
                <w:szCs w:val="21"/>
              </w:rPr>
            </w:pPr>
          </w:p>
        </w:tc>
        <w:tc>
          <w:tcPr>
            <w:tcW w:w="588" w:type="dxa"/>
            <w:gridSpan w:val="4"/>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BE80CD5">
            <w:pPr>
              <w:widowControl/>
              <w:ind w:left="-90" w:leftChars="-28" w:right="-83" w:rightChars="-26"/>
              <w:jc w:val="center"/>
              <w:rPr>
                <w:rFonts w:ascii="黑体" w:hAnsi="宋体" w:eastAsia="黑体"/>
                <w:kern w:val="0"/>
                <w:sz w:val="21"/>
                <w:szCs w:val="21"/>
              </w:rPr>
            </w:pPr>
            <w:r>
              <w:rPr>
                <w:rFonts w:hint="eastAsia" w:ascii="黑体" w:hAnsi="宋体" w:eastAsia="黑体"/>
                <w:kern w:val="0"/>
                <w:sz w:val="21"/>
                <w:szCs w:val="21"/>
              </w:rPr>
              <w:t>民族</w:t>
            </w:r>
          </w:p>
        </w:tc>
        <w:tc>
          <w:tcPr>
            <w:tcW w:w="1018"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3EBF25F">
            <w:pPr>
              <w:widowControl/>
              <w:jc w:val="center"/>
              <w:rPr>
                <w:rFonts w:ascii="黑体" w:hAnsi="宋体" w:eastAsia="黑体"/>
                <w:kern w:val="0"/>
                <w:sz w:val="21"/>
                <w:szCs w:val="21"/>
              </w:rPr>
            </w:pPr>
          </w:p>
        </w:tc>
        <w:tc>
          <w:tcPr>
            <w:tcW w:w="2010" w:type="dxa"/>
            <w:gridSpan w:val="7"/>
            <w:vMerge w:val="continue"/>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C13323A">
            <w:pPr>
              <w:widowControl/>
              <w:ind w:left="-90" w:leftChars="-28" w:right="-83" w:rightChars="-26"/>
              <w:jc w:val="center"/>
              <w:rPr>
                <w:rFonts w:ascii="黑体" w:hAnsi="宋体" w:eastAsia="黑体"/>
                <w:kern w:val="0"/>
                <w:sz w:val="21"/>
                <w:szCs w:val="21"/>
              </w:rPr>
            </w:pPr>
          </w:p>
        </w:tc>
      </w:tr>
      <w:tr w14:paraId="616B5D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209"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2B79CF6">
            <w:pPr>
              <w:widowControl/>
              <w:jc w:val="center"/>
              <w:rPr>
                <w:rFonts w:ascii="黑体" w:hAnsi="宋体" w:eastAsia="黑体"/>
                <w:kern w:val="0"/>
                <w:sz w:val="21"/>
                <w:szCs w:val="21"/>
              </w:rPr>
            </w:pPr>
            <w:r>
              <w:rPr>
                <w:rFonts w:hint="eastAsia" w:ascii="黑体" w:hAnsi="宋体" w:eastAsia="黑体"/>
                <w:w w:val="80"/>
                <w:kern w:val="0"/>
                <w:sz w:val="21"/>
                <w:szCs w:val="21"/>
              </w:rPr>
              <w:t>创始店地</w:t>
            </w:r>
            <w:r>
              <w:rPr>
                <w:rFonts w:hint="eastAsia" w:ascii="黑体" w:hAnsi="宋体" w:eastAsia="黑体"/>
                <w:spacing w:val="2"/>
                <w:w w:val="80"/>
                <w:kern w:val="0"/>
                <w:sz w:val="21"/>
                <w:szCs w:val="21"/>
              </w:rPr>
              <w:t>址</w:t>
            </w:r>
          </w:p>
        </w:tc>
        <w:tc>
          <w:tcPr>
            <w:tcW w:w="4136" w:type="dxa"/>
            <w:gridSpan w:val="24"/>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836D727">
            <w:pPr>
              <w:widowControl/>
              <w:jc w:val="center"/>
              <w:rPr>
                <w:rFonts w:ascii="黑体" w:hAnsi="宋体" w:eastAsia="黑体"/>
                <w:kern w:val="0"/>
                <w:sz w:val="21"/>
                <w:szCs w:val="21"/>
              </w:rPr>
            </w:pPr>
          </w:p>
        </w:tc>
        <w:tc>
          <w:tcPr>
            <w:tcW w:w="1606" w:type="dxa"/>
            <w:gridSpan w:val="10"/>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01CACA1">
            <w:pPr>
              <w:widowControl/>
              <w:ind w:left="-90" w:leftChars="-28" w:right="-83" w:rightChars="-26"/>
              <w:jc w:val="left"/>
              <w:rPr>
                <w:rFonts w:ascii="黑体" w:hAnsi="宋体" w:eastAsia="黑体"/>
                <w:kern w:val="0"/>
                <w:sz w:val="21"/>
                <w:szCs w:val="21"/>
              </w:rPr>
            </w:pPr>
            <w:r>
              <w:rPr>
                <w:rFonts w:hint="eastAsia" w:ascii="黑体" w:hAnsi="宋体" w:eastAsia="黑体"/>
                <w:kern w:val="0"/>
                <w:sz w:val="21"/>
                <w:szCs w:val="21"/>
              </w:rPr>
              <w:t>建筑面积：   ㎡</w:t>
            </w:r>
          </w:p>
        </w:tc>
        <w:tc>
          <w:tcPr>
            <w:tcW w:w="2010"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6D8CC99">
            <w:pPr>
              <w:widowControl/>
              <w:rPr>
                <w:rFonts w:ascii="黑体" w:hAnsi="宋体" w:eastAsia="黑体"/>
                <w:kern w:val="0"/>
                <w:sz w:val="21"/>
                <w:szCs w:val="21"/>
              </w:rPr>
            </w:pPr>
            <w:r>
              <w:rPr>
                <w:rFonts w:hint="eastAsia" w:ascii="黑体" w:hAnsi="宋体" w:eastAsia="黑体"/>
                <w:kern w:val="0"/>
                <w:sz w:val="21"/>
                <w:szCs w:val="21"/>
              </w:rPr>
              <w:t>营业面积：    ㎡</w:t>
            </w:r>
          </w:p>
        </w:tc>
      </w:tr>
      <w:tr w14:paraId="45168F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209"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5ED3FE2D">
            <w:pPr>
              <w:widowControl/>
              <w:jc w:val="center"/>
              <w:rPr>
                <w:rFonts w:ascii="黑体" w:hAnsi="宋体" w:eastAsia="黑体"/>
                <w:kern w:val="0"/>
                <w:sz w:val="21"/>
                <w:szCs w:val="21"/>
              </w:rPr>
            </w:pPr>
            <w:r>
              <w:rPr>
                <w:rFonts w:hint="eastAsia" w:ascii="黑体" w:hAnsi="宋体" w:eastAsia="黑体"/>
                <w:w w:val="80"/>
                <w:kern w:val="0"/>
                <w:sz w:val="21"/>
                <w:szCs w:val="21"/>
              </w:rPr>
              <w:t>现总店地</w:t>
            </w:r>
            <w:r>
              <w:rPr>
                <w:rFonts w:hint="eastAsia" w:ascii="黑体" w:hAnsi="宋体" w:eastAsia="黑体"/>
                <w:spacing w:val="2"/>
                <w:w w:val="80"/>
                <w:kern w:val="0"/>
                <w:sz w:val="21"/>
                <w:szCs w:val="21"/>
              </w:rPr>
              <w:t>址</w:t>
            </w:r>
          </w:p>
        </w:tc>
        <w:tc>
          <w:tcPr>
            <w:tcW w:w="4136" w:type="dxa"/>
            <w:gridSpan w:val="24"/>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D7A3B15">
            <w:pPr>
              <w:widowControl/>
              <w:jc w:val="center"/>
              <w:rPr>
                <w:rFonts w:ascii="黑体" w:hAnsi="宋体" w:eastAsia="黑体"/>
                <w:kern w:val="0"/>
                <w:sz w:val="21"/>
                <w:szCs w:val="21"/>
              </w:rPr>
            </w:pPr>
          </w:p>
        </w:tc>
        <w:tc>
          <w:tcPr>
            <w:tcW w:w="1606" w:type="dxa"/>
            <w:gridSpan w:val="10"/>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1982521">
            <w:pPr>
              <w:widowControl/>
              <w:ind w:left="-90" w:leftChars="-28" w:right="-83" w:rightChars="-26"/>
              <w:jc w:val="left"/>
              <w:rPr>
                <w:rFonts w:ascii="黑体" w:hAnsi="宋体" w:eastAsia="黑体"/>
                <w:kern w:val="0"/>
                <w:sz w:val="21"/>
                <w:szCs w:val="21"/>
              </w:rPr>
            </w:pPr>
            <w:r>
              <w:rPr>
                <w:rFonts w:hint="eastAsia" w:ascii="黑体" w:hAnsi="宋体" w:eastAsia="黑体"/>
                <w:kern w:val="0"/>
                <w:sz w:val="21"/>
                <w:szCs w:val="21"/>
              </w:rPr>
              <w:t>建筑面积：   ㎡</w:t>
            </w:r>
          </w:p>
        </w:tc>
        <w:tc>
          <w:tcPr>
            <w:tcW w:w="2010"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651508E">
            <w:pPr>
              <w:widowControl/>
              <w:rPr>
                <w:rFonts w:ascii="黑体" w:hAnsi="宋体" w:eastAsia="黑体"/>
                <w:kern w:val="0"/>
                <w:sz w:val="21"/>
                <w:szCs w:val="21"/>
              </w:rPr>
            </w:pPr>
            <w:r>
              <w:rPr>
                <w:rFonts w:hint="eastAsia" w:ascii="黑体" w:hAnsi="宋体" w:eastAsia="黑体"/>
                <w:kern w:val="0"/>
                <w:sz w:val="21"/>
                <w:szCs w:val="21"/>
              </w:rPr>
              <w:t>营业面积：    ㎡</w:t>
            </w:r>
          </w:p>
        </w:tc>
      </w:tr>
      <w:tr w14:paraId="4BD25C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97" w:hRule="atLeast"/>
          <w:jc w:val="center"/>
        </w:trPr>
        <w:tc>
          <w:tcPr>
            <w:tcW w:w="1209"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4C7CD88">
            <w:pPr>
              <w:widowControl/>
              <w:jc w:val="center"/>
              <w:rPr>
                <w:rFonts w:ascii="黑体" w:hAnsi="宋体" w:eastAsia="黑体"/>
                <w:kern w:val="0"/>
                <w:sz w:val="21"/>
                <w:szCs w:val="21"/>
              </w:rPr>
            </w:pPr>
            <w:r>
              <w:rPr>
                <w:rFonts w:hint="eastAsia" w:ascii="黑体" w:hAnsi="宋体" w:eastAsia="黑体"/>
                <w:kern w:val="0"/>
                <w:sz w:val="18"/>
                <w:szCs w:val="18"/>
              </w:rPr>
              <w:t>是否列入非物质文化遗产名录</w:t>
            </w:r>
          </w:p>
        </w:tc>
        <w:tc>
          <w:tcPr>
            <w:tcW w:w="1142" w:type="dxa"/>
            <w:gridSpan w:val="5"/>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0F6B674">
            <w:pPr>
              <w:widowControl/>
              <w:snapToGrid w:val="0"/>
              <w:spacing w:line="360" w:lineRule="exact"/>
              <w:rPr>
                <w:rFonts w:ascii="黑体" w:hAnsi="黑体" w:eastAsia="黑体" w:cs="黑体"/>
                <w:sz w:val="21"/>
                <w:szCs w:val="21"/>
              </w:rPr>
            </w:pPr>
            <w:r>
              <w:rPr>
                <w:rFonts w:hint="eastAsia" w:ascii="黑体" w:hAnsi="黑体" w:eastAsia="黑体" w:cs="黑体"/>
                <w:sz w:val="21"/>
                <w:szCs w:val="21"/>
              </w:rPr>
              <w:t>□是</w:t>
            </w:r>
            <w:r>
              <w:rPr>
                <w:rFonts w:hint="eastAsia" w:ascii="黑体" w:hAnsi="黑体" w:eastAsia="黑体" w:cs="黑体"/>
                <w:kern w:val="0"/>
                <w:sz w:val="21"/>
                <w:szCs w:val="21"/>
              </w:rPr>
              <w:t>□否</w:t>
            </w:r>
          </w:p>
        </w:tc>
        <w:tc>
          <w:tcPr>
            <w:tcW w:w="2994" w:type="dxa"/>
            <w:gridSpan w:val="19"/>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769F7D4">
            <w:pPr>
              <w:widowControl/>
              <w:jc w:val="left"/>
              <w:rPr>
                <w:rFonts w:ascii="黑体" w:hAnsi="宋体" w:eastAsia="黑体"/>
                <w:kern w:val="0"/>
                <w:sz w:val="21"/>
                <w:szCs w:val="21"/>
              </w:rPr>
            </w:pPr>
            <w:r>
              <w:rPr>
                <w:rFonts w:hint="eastAsia" w:ascii="黑体" w:hAnsi="宋体" w:eastAsia="黑体"/>
                <w:kern w:val="0"/>
                <w:sz w:val="21"/>
                <w:szCs w:val="21"/>
              </w:rPr>
              <w:t>层级：□国家 □省 □市 □县</w:t>
            </w:r>
          </w:p>
        </w:tc>
        <w:tc>
          <w:tcPr>
            <w:tcW w:w="1606" w:type="dxa"/>
            <w:gridSpan w:val="10"/>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DA2A4D8">
            <w:pPr>
              <w:widowControl/>
              <w:ind w:left="-90" w:leftChars="-28" w:right="-83" w:rightChars="-26"/>
              <w:jc w:val="center"/>
              <w:rPr>
                <w:rFonts w:ascii="黑体" w:hAnsi="宋体" w:eastAsia="黑体"/>
                <w:kern w:val="0"/>
                <w:sz w:val="21"/>
                <w:szCs w:val="21"/>
              </w:rPr>
            </w:pPr>
            <w:r>
              <w:rPr>
                <w:rFonts w:hint="eastAsia" w:ascii="黑体" w:hAnsi="宋体" w:eastAsia="黑体"/>
                <w:kern w:val="0"/>
                <w:sz w:val="21"/>
                <w:szCs w:val="21"/>
              </w:rPr>
              <w:t>是否国家级非物质文化遗产生产性保护示范基地</w:t>
            </w:r>
          </w:p>
        </w:tc>
        <w:tc>
          <w:tcPr>
            <w:tcW w:w="2010"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A41FACB">
            <w:pPr>
              <w:widowControl/>
              <w:ind w:left="-90" w:leftChars="-28" w:right="-83" w:rightChars="-26"/>
              <w:jc w:val="center"/>
              <w:rPr>
                <w:rFonts w:ascii="黑体" w:hAnsi="宋体" w:eastAsia="黑体"/>
                <w:kern w:val="0"/>
                <w:sz w:val="21"/>
                <w:szCs w:val="21"/>
              </w:rPr>
            </w:pPr>
            <w:r>
              <w:rPr>
                <w:rFonts w:hint="eastAsia" w:ascii="黑体" w:hAnsi="宋体" w:eastAsia="黑体"/>
                <w:kern w:val="0"/>
                <w:sz w:val="21"/>
                <w:szCs w:val="21"/>
              </w:rPr>
              <w:t>□是  □否</w:t>
            </w:r>
          </w:p>
        </w:tc>
      </w:tr>
      <w:tr w14:paraId="67CE3D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97" w:hRule="atLeast"/>
          <w:jc w:val="center"/>
        </w:trPr>
        <w:tc>
          <w:tcPr>
            <w:tcW w:w="1209"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E9601CB">
            <w:pPr>
              <w:widowControl/>
              <w:jc w:val="center"/>
              <w:rPr>
                <w:rFonts w:ascii="黑体" w:hAnsi="宋体" w:eastAsia="黑体"/>
                <w:kern w:val="0"/>
                <w:sz w:val="21"/>
                <w:szCs w:val="21"/>
              </w:rPr>
            </w:pPr>
            <w:r>
              <w:rPr>
                <w:rFonts w:hint="eastAsia" w:ascii="黑体" w:hAnsi="宋体" w:eastAsia="黑体"/>
                <w:kern w:val="0"/>
                <w:sz w:val="21"/>
                <w:szCs w:val="21"/>
              </w:rPr>
              <w:t>是否文物</w:t>
            </w:r>
          </w:p>
          <w:p w14:paraId="39087FBB">
            <w:pPr>
              <w:widowControl/>
              <w:jc w:val="center"/>
              <w:rPr>
                <w:rFonts w:ascii="黑体" w:hAnsi="宋体" w:eastAsia="黑体"/>
                <w:kern w:val="0"/>
                <w:sz w:val="21"/>
                <w:szCs w:val="21"/>
              </w:rPr>
            </w:pPr>
            <w:r>
              <w:rPr>
                <w:rFonts w:hint="eastAsia" w:ascii="黑体" w:hAnsi="宋体" w:eastAsia="黑体"/>
                <w:kern w:val="0"/>
                <w:sz w:val="21"/>
                <w:szCs w:val="21"/>
              </w:rPr>
              <w:t>保护单位</w:t>
            </w:r>
          </w:p>
        </w:tc>
        <w:tc>
          <w:tcPr>
            <w:tcW w:w="1142" w:type="dxa"/>
            <w:gridSpan w:val="5"/>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9CA8180">
            <w:pPr>
              <w:widowControl/>
              <w:snapToGrid w:val="0"/>
              <w:spacing w:line="360" w:lineRule="exact"/>
              <w:rPr>
                <w:rFonts w:ascii="黑体" w:hAnsi="黑体" w:eastAsia="黑体" w:cs="黑体"/>
                <w:sz w:val="21"/>
                <w:szCs w:val="21"/>
              </w:rPr>
            </w:pPr>
            <w:r>
              <w:rPr>
                <w:rFonts w:hint="eastAsia" w:ascii="黑体" w:hAnsi="黑体" w:eastAsia="黑体" w:cs="黑体"/>
                <w:sz w:val="21"/>
                <w:szCs w:val="21"/>
              </w:rPr>
              <w:t>□是</w:t>
            </w:r>
            <w:r>
              <w:rPr>
                <w:rFonts w:hint="eastAsia" w:ascii="黑体" w:hAnsi="黑体" w:eastAsia="黑体" w:cs="黑体"/>
                <w:kern w:val="0"/>
                <w:sz w:val="21"/>
                <w:szCs w:val="21"/>
              </w:rPr>
              <w:t>□否</w:t>
            </w:r>
          </w:p>
        </w:tc>
        <w:tc>
          <w:tcPr>
            <w:tcW w:w="2994" w:type="dxa"/>
            <w:gridSpan w:val="19"/>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771D700">
            <w:pPr>
              <w:widowControl/>
              <w:jc w:val="left"/>
              <w:rPr>
                <w:rFonts w:ascii="黑体" w:hAnsi="宋体" w:eastAsia="黑体"/>
                <w:kern w:val="0"/>
                <w:sz w:val="21"/>
                <w:szCs w:val="21"/>
              </w:rPr>
            </w:pPr>
            <w:r>
              <w:rPr>
                <w:rFonts w:hint="eastAsia" w:ascii="黑体" w:hAnsi="宋体" w:eastAsia="黑体"/>
                <w:kern w:val="0"/>
                <w:sz w:val="21"/>
                <w:szCs w:val="21"/>
              </w:rPr>
              <w:t>层级：□国家 □省 □市 □县</w:t>
            </w:r>
          </w:p>
        </w:tc>
        <w:tc>
          <w:tcPr>
            <w:tcW w:w="1606" w:type="dxa"/>
            <w:gridSpan w:val="10"/>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ED387A1">
            <w:pPr>
              <w:widowControl/>
              <w:jc w:val="center"/>
              <w:rPr>
                <w:rFonts w:ascii="黑体" w:hAnsi="宋体" w:eastAsia="黑体"/>
                <w:kern w:val="0"/>
                <w:sz w:val="21"/>
                <w:szCs w:val="21"/>
              </w:rPr>
            </w:pPr>
            <w:r>
              <w:rPr>
                <w:rFonts w:hint="eastAsia" w:ascii="黑体" w:hAnsi="宋体" w:eastAsia="黑体"/>
                <w:kern w:val="0"/>
                <w:sz w:val="21"/>
                <w:szCs w:val="21"/>
              </w:rPr>
              <w:t>所属权</w:t>
            </w:r>
          </w:p>
        </w:tc>
        <w:tc>
          <w:tcPr>
            <w:tcW w:w="2010"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2D3A869">
            <w:pPr>
              <w:widowControl/>
              <w:ind w:left="-90" w:leftChars="-28" w:right="-83" w:rightChars="-26"/>
              <w:jc w:val="center"/>
              <w:rPr>
                <w:rFonts w:ascii="黑体" w:hAnsi="宋体" w:eastAsia="黑体"/>
                <w:kern w:val="0"/>
                <w:sz w:val="21"/>
                <w:szCs w:val="21"/>
              </w:rPr>
            </w:pPr>
            <w:r>
              <w:rPr>
                <w:rFonts w:hint="eastAsia" w:ascii="黑体" w:hAnsi="宋体" w:eastAsia="黑体"/>
                <w:kern w:val="0"/>
                <w:sz w:val="21"/>
                <w:szCs w:val="21"/>
              </w:rPr>
              <w:t>□自有  □租赁</w:t>
            </w:r>
          </w:p>
        </w:tc>
      </w:tr>
      <w:tr w14:paraId="50BF97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452" w:hRule="atLeast"/>
          <w:jc w:val="center"/>
        </w:trPr>
        <w:tc>
          <w:tcPr>
            <w:tcW w:w="1209"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67AE05C">
            <w:pPr>
              <w:widowControl/>
              <w:jc w:val="center"/>
              <w:rPr>
                <w:rFonts w:ascii="黑体" w:hAnsi="宋体" w:eastAsia="黑体"/>
                <w:kern w:val="0"/>
                <w:sz w:val="21"/>
                <w:szCs w:val="21"/>
              </w:rPr>
            </w:pPr>
            <w:r>
              <w:rPr>
                <w:rFonts w:hint="eastAsia" w:ascii="黑体" w:hAnsi="宋体" w:eastAsia="黑体"/>
                <w:kern w:val="0"/>
                <w:sz w:val="21"/>
                <w:szCs w:val="21"/>
              </w:rPr>
              <w:t>是否有可移动文物</w:t>
            </w:r>
          </w:p>
        </w:tc>
        <w:tc>
          <w:tcPr>
            <w:tcW w:w="1142" w:type="dxa"/>
            <w:gridSpan w:val="5"/>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3B9ACB9">
            <w:pPr>
              <w:widowControl/>
              <w:jc w:val="center"/>
              <w:rPr>
                <w:rFonts w:ascii="黑体" w:hAnsi="宋体" w:eastAsia="黑体"/>
                <w:kern w:val="0"/>
                <w:sz w:val="21"/>
                <w:szCs w:val="21"/>
              </w:rPr>
            </w:pPr>
            <w:r>
              <w:rPr>
                <w:rFonts w:hint="eastAsia" w:ascii="黑体" w:hAnsi="宋体" w:eastAsia="黑体"/>
                <w:kern w:val="0"/>
                <w:sz w:val="21"/>
                <w:szCs w:val="21"/>
              </w:rPr>
              <w:t>□是□否</w:t>
            </w:r>
          </w:p>
        </w:tc>
        <w:tc>
          <w:tcPr>
            <w:tcW w:w="1423" w:type="dxa"/>
            <w:gridSpan w:val="11"/>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35EC8C1">
            <w:pPr>
              <w:widowControl/>
              <w:ind w:left="-90" w:leftChars="-28" w:right="-83" w:rightChars="-26"/>
              <w:jc w:val="center"/>
              <w:rPr>
                <w:rFonts w:ascii="黑体" w:hAnsi="宋体" w:eastAsia="黑体"/>
                <w:kern w:val="0"/>
                <w:sz w:val="21"/>
                <w:szCs w:val="21"/>
              </w:rPr>
            </w:pPr>
            <w:r>
              <w:rPr>
                <w:rFonts w:hint="eastAsia" w:ascii="黑体" w:hAnsi="宋体" w:eastAsia="黑体"/>
                <w:kern w:val="0"/>
                <w:sz w:val="21"/>
                <w:szCs w:val="21"/>
              </w:rPr>
              <w:t>可移动文物</w:t>
            </w:r>
          </w:p>
          <w:p w14:paraId="63AF6D8A">
            <w:pPr>
              <w:widowControl/>
              <w:ind w:left="-90" w:leftChars="-28" w:right="-83" w:rightChars="-26"/>
              <w:jc w:val="center"/>
              <w:rPr>
                <w:rFonts w:ascii="黑体" w:hAnsi="宋体" w:eastAsia="黑体"/>
                <w:kern w:val="0"/>
                <w:sz w:val="21"/>
                <w:szCs w:val="21"/>
              </w:rPr>
            </w:pPr>
            <w:r>
              <w:rPr>
                <w:rFonts w:hint="eastAsia" w:ascii="黑体" w:hAnsi="宋体" w:eastAsia="黑体"/>
                <w:kern w:val="0"/>
                <w:sz w:val="21"/>
                <w:szCs w:val="21"/>
              </w:rPr>
              <w:t>数量</w:t>
            </w:r>
          </w:p>
        </w:tc>
        <w:tc>
          <w:tcPr>
            <w:tcW w:w="1571" w:type="dxa"/>
            <w:gridSpan w:val="8"/>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C728F43">
            <w:pPr>
              <w:widowControl/>
              <w:ind w:left="-90" w:leftChars="-28" w:right="-83" w:rightChars="-26"/>
              <w:jc w:val="center"/>
              <w:rPr>
                <w:rFonts w:ascii="黑体" w:hAnsi="宋体" w:eastAsia="黑体"/>
                <w:kern w:val="0"/>
                <w:sz w:val="21"/>
                <w:szCs w:val="21"/>
              </w:rPr>
            </w:pPr>
            <w:r>
              <w:rPr>
                <w:rFonts w:hint="eastAsia" w:ascii="黑体" w:hAnsi="宋体" w:eastAsia="黑体"/>
                <w:kern w:val="0"/>
                <w:sz w:val="21"/>
                <w:szCs w:val="21"/>
              </w:rPr>
              <w:t xml:space="preserve">      个</w:t>
            </w:r>
          </w:p>
        </w:tc>
        <w:tc>
          <w:tcPr>
            <w:tcW w:w="1606" w:type="dxa"/>
            <w:gridSpan w:val="10"/>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52B6A9B">
            <w:pPr>
              <w:widowControl/>
              <w:ind w:left="-90" w:leftChars="-28" w:right="-83" w:rightChars="-26"/>
              <w:jc w:val="center"/>
              <w:rPr>
                <w:rFonts w:ascii="黑体" w:hAnsi="宋体" w:eastAsia="黑体"/>
                <w:kern w:val="0"/>
                <w:sz w:val="21"/>
                <w:szCs w:val="21"/>
              </w:rPr>
            </w:pPr>
            <w:r>
              <w:rPr>
                <w:rFonts w:hint="eastAsia" w:ascii="黑体" w:hAnsi="宋体" w:eastAsia="黑体"/>
                <w:kern w:val="0"/>
                <w:sz w:val="18"/>
                <w:szCs w:val="18"/>
              </w:rPr>
              <w:t>是否建立专门的博物馆或展示场所</w:t>
            </w:r>
          </w:p>
        </w:tc>
        <w:tc>
          <w:tcPr>
            <w:tcW w:w="2010"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5D722625">
            <w:pPr>
              <w:widowControl/>
              <w:jc w:val="center"/>
              <w:rPr>
                <w:rFonts w:ascii="黑体" w:hAnsi="宋体" w:eastAsia="黑体"/>
                <w:kern w:val="0"/>
                <w:sz w:val="21"/>
                <w:szCs w:val="21"/>
              </w:rPr>
            </w:pPr>
            <w:r>
              <w:rPr>
                <w:rFonts w:hint="eastAsia" w:ascii="黑体" w:hAnsi="宋体" w:eastAsia="黑体"/>
                <w:kern w:val="0"/>
                <w:sz w:val="21"/>
                <w:szCs w:val="21"/>
              </w:rPr>
              <w:t>□是  □否</w:t>
            </w:r>
          </w:p>
        </w:tc>
      </w:tr>
      <w:tr w14:paraId="1B754A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61" w:type="dxa"/>
            <w:gridSpan w:val="43"/>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FE83200">
            <w:pPr>
              <w:widowControl/>
              <w:jc w:val="center"/>
              <w:rPr>
                <w:rFonts w:ascii="黑体" w:hAnsi="宋体" w:eastAsia="黑体"/>
                <w:kern w:val="0"/>
                <w:sz w:val="21"/>
                <w:szCs w:val="21"/>
              </w:rPr>
            </w:pPr>
            <w:r>
              <w:rPr>
                <w:rFonts w:hint="eastAsia" w:ascii="黑体" w:hAnsi="宋体" w:eastAsia="黑体"/>
                <w:kern w:val="0"/>
                <w:sz w:val="21"/>
                <w:szCs w:val="21"/>
              </w:rPr>
              <w:t>知识产权保护情况</w:t>
            </w:r>
          </w:p>
        </w:tc>
      </w:tr>
      <w:tr w14:paraId="48D6CD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178" w:type="dxa"/>
            <w:vMerge w:val="restart"/>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DB46120">
            <w:pPr>
              <w:widowControl/>
              <w:jc w:val="distribute"/>
              <w:rPr>
                <w:rFonts w:ascii="黑体" w:hAnsi="宋体" w:eastAsia="黑体"/>
                <w:kern w:val="0"/>
                <w:sz w:val="21"/>
                <w:szCs w:val="21"/>
              </w:rPr>
            </w:pPr>
            <w:r>
              <w:rPr>
                <w:rFonts w:hint="eastAsia" w:ascii="黑体" w:hAnsi="宋体" w:eastAsia="黑体"/>
                <w:kern w:val="0"/>
                <w:sz w:val="21"/>
                <w:szCs w:val="21"/>
              </w:rPr>
              <w:t>专利情况</w:t>
            </w:r>
          </w:p>
        </w:tc>
        <w:tc>
          <w:tcPr>
            <w:tcW w:w="1173"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406A8F2">
            <w:pPr>
              <w:widowControl/>
              <w:jc w:val="center"/>
              <w:rPr>
                <w:rFonts w:ascii="黑体" w:hAnsi="宋体" w:eastAsia="黑体"/>
                <w:kern w:val="0"/>
                <w:sz w:val="21"/>
                <w:szCs w:val="21"/>
              </w:rPr>
            </w:pPr>
            <w:r>
              <w:rPr>
                <w:rFonts w:hint="eastAsia" w:ascii="黑体" w:hAnsi="宋体" w:eastAsia="黑体"/>
                <w:spacing w:val="105"/>
                <w:kern w:val="0"/>
                <w:sz w:val="21"/>
                <w:szCs w:val="21"/>
              </w:rPr>
              <w:t>名</w:t>
            </w:r>
            <w:r>
              <w:rPr>
                <w:rFonts w:hint="eastAsia" w:ascii="黑体" w:hAnsi="宋体" w:eastAsia="黑体"/>
                <w:kern w:val="0"/>
                <w:sz w:val="21"/>
                <w:szCs w:val="21"/>
              </w:rPr>
              <w:t>称</w:t>
            </w:r>
          </w:p>
        </w:tc>
        <w:tc>
          <w:tcPr>
            <w:tcW w:w="1384" w:type="dxa"/>
            <w:gridSpan w:val="10"/>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6E9DA95">
            <w:pPr>
              <w:widowControl/>
              <w:ind w:left="-90" w:leftChars="-28" w:right="-83" w:rightChars="-26"/>
              <w:jc w:val="center"/>
              <w:rPr>
                <w:rFonts w:ascii="宋体" w:hAnsi="宋体" w:eastAsia="黑体"/>
                <w:kern w:val="0"/>
                <w:sz w:val="21"/>
                <w:szCs w:val="21"/>
              </w:rPr>
            </w:pPr>
          </w:p>
        </w:tc>
        <w:tc>
          <w:tcPr>
            <w:tcW w:w="1386" w:type="dxa"/>
            <w:gridSpan w:val="8"/>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DA4B97F">
            <w:pPr>
              <w:widowControl/>
              <w:ind w:left="-90" w:leftChars="-28" w:right="-83" w:rightChars="-26"/>
              <w:jc w:val="center"/>
              <w:rPr>
                <w:rFonts w:ascii="宋体" w:hAnsi="宋体" w:eastAsia="黑体"/>
                <w:kern w:val="0"/>
                <w:sz w:val="21"/>
                <w:szCs w:val="21"/>
              </w:rPr>
            </w:pPr>
            <w:r>
              <w:rPr>
                <w:rFonts w:hint="eastAsia" w:ascii="宋体" w:hAnsi="宋体" w:eastAsia="黑体"/>
                <w:kern w:val="0"/>
                <w:sz w:val="21"/>
                <w:szCs w:val="21"/>
              </w:rPr>
              <w:t>专利类型</w:t>
            </w:r>
          </w:p>
        </w:tc>
        <w:tc>
          <w:tcPr>
            <w:tcW w:w="1012"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3436981">
            <w:pPr>
              <w:widowControl/>
              <w:jc w:val="center"/>
              <w:rPr>
                <w:rFonts w:ascii="黑体" w:hAnsi="宋体" w:eastAsia="黑体"/>
                <w:kern w:val="0"/>
                <w:sz w:val="21"/>
                <w:szCs w:val="21"/>
              </w:rPr>
            </w:pPr>
          </w:p>
        </w:tc>
        <w:tc>
          <w:tcPr>
            <w:tcW w:w="1414"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E87AFFE">
            <w:pPr>
              <w:widowControl/>
              <w:jc w:val="center"/>
              <w:rPr>
                <w:rFonts w:ascii="黑体" w:hAnsi="宋体" w:eastAsia="黑体"/>
                <w:kern w:val="0"/>
                <w:sz w:val="21"/>
                <w:szCs w:val="21"/>
              </w:rPr>
            </w:pPr>
            <w:r>
              <w:rPr>
                <w:rFonts w:hint="eastAsia" w:ascii="黑体" w:hAnsi="宋体" w:eastAsia="黑体"/>
                <w:kern w:val="0"/>
                <w:sz w:val="21"/>
                <w:szCs w:val="21"/>
              </w:rPr>
              <w:t>专利号</w:t>
            </w:r>
          </w:p>
        </w:tc>
        <w:tc>
          <w:tcPr>
            <w:tcW w:w="1414" w:type="dxa"/>
            <w:gridSpan w:val="5"/>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38A0C57">
            <w:pPr>
              <w:widowControl/>
              <w:jc w:val="center"/>
              <w:rPr>
                <w:rFonts w:ascii="黑体" w:hAnsi="宋体" w:eastAsia="黑体"/>
                <w:kern w:val="0"/>
                <w:sz w:val="21"/>
                <w:szCs w:val="21"/>
              </w:rPr>
            </w:pPr>
          </w:p>
        </w:tc>
      </w:tr>
      <w:tr w14:paraId="184FD9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178" w:type="dxa"/>
            <w:vMerge w:val="continue"/>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446C1BE5">
            <w:pPr>
              <w:widowControl/>
              <w:jc w:val="center"/>
              <w:rPr>
                <w:rFonts w:ascii="黑体" w:hAnsi="宋体" w:eastAsia="黑体"/>
                <w:kern w:val="0"/>
                <w:sz w:val="21"/>
                <w:szCs w:val="21"/>
              </w:rPr>
            </w:pPr>
          </w:p>
        </w:tc>
        <w:tc>
          <w:tcPr>
            <w:tcW w:w="1173"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513EA33F">
            <w:pPr>
              <w:widowControl/>
              <w:jc w:val="center"/>
              <w:rPr>
                <w:rFonts w:ascii="黑体" w:hAnsi="宋体" w:eastAsia="黑体"/>
                <w:kern w:val="0"/>
                <w:sz w:val="21"/>
                <w:szCs w:val="21"/>
              </w:rPr>
            </w:pPr>
            <w:r>
              <w:rPr>
                <w:rFonts w:hint="eastAsia" w:ascii="黑体" w:hAnsi="宋体" w:eastAsia="黑体"/>
                <w:kern w:val="0"/>
                <w:sz w:val="21"/>
                <w:szCs w:val="21"/>
              </w:rPr>
              <w:t>申请日</w:t>
            </w:r>
          </w:p>
        </w:tc>
        <w:tc>
          <w:tcPr>
            <w:tcW w:w="2770" w:type="dxa"/>
            <w:gridSpan w:val="18"/>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46A81E0D">
            <w:pPr>
              <w:widowControl/>
              <w:ind w:left="-90" w:leftChars="-28" w:right="-83" w:rightChars="-26"/>
              <w:jc w:val="center"/>
              <w:rPr>
                <w:rFonts w:ascii="宋体" w:hAnsi="宋体"/>
                <w:kern w:val="0"/>
                <w:sz w:val="21"/>
                <w:szCs w:val="21"/>
              </w:rPr>
            </w:pPr>
            <w:r>
              <w:rPr>
                <w:rFonts w:hint="eastAsia" w:ascii="宋体" w:hAnsi="宋体" w:eastAsia="黑体"/>
                <w:kern w:val="0"/>
                <w:sz w:val="21"/>
                <w:szCs w:val="21"/>
              </w:rPr>
              <w:t>年   月   日</w:t>
            </w:r>
          </w:p>
        </w:tc>
        <w:tc>
          <w:tcPr>
            <w:tcW w:w="1012"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5ADB294D">
            <w:pPr>
              <w:widowControl/>
              <w:jc w:val="center"/>
              <w:rPr>
                <w:rFonts w:ascii="黑体" w:hAnsi="宋体" w:eastAsia="黑体"/>
                <w:kern w:val="0"/>
                <w:sz w:val="21"/>
                <w:szCs w:val="21"/>
              </w:rPr>
            </w:pPr>
            <w:r>
              <w:rPr>
                <w:rFonts w:hint="eastAsia" w:ascii="黑体" w:hAnsi="宋体" w:eastAsia="黑体"/>
                <w:spacing w:val="105"/>
                <w:kern w:val="0"/>
                <w:sz w:val="21"/>
                <w:szCs w:val="21"/>
              </w:rPr>
              <w:t>期</w:t>
            </w:r>
            <w:r>
              <w:rPr>
                <w:rFonts w:hint="eastAsia" w:ascii="黑体" w:hAnsi="宋体" w:eastAsia="黑体"/>
                <w:kern w:val="0"/>
                <w:sz w:val="21"/>
                <w:szCs w:val="21"/>
              </w:rPr>
              <w:t>限</w:t>
            </w:r>
          </w:p>
        </w:tc>
        <w:tc>
          <w:tcPr>
            <w:tcW w:w="2828" w:type="dxa"/>
            <w:gridSpan w:val="11"/>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9B6A903">
            <w:pPr>
              <w:widowControl/>
              <w:jc w:val="center"/>
              <w:rPr>
                <w:rFonts w:ascii="黑体" w:hAnsi="宋体" w:eastAsia="黑体"/>
                <w:kern w:val="0"/>
                <w:sz w:val="21"/>
                <w:szCs w:val="21"/>
              </w:rPr>
            </w:pPr>
            <w:r>
              <w:rPr>
                <w:rFonts w:hint="eastAsia" w:ascii="黑体" w:hAnsi="黑体" w:eastAsia="黑体" w:cs="黑体"/>
                <w:sz w:val="21"/>
                <w:szCs w:val="21"/>
              </w:rPr>
              <w:t>□</w:t>
            </w:r>
            <w:r>
              <w:rPr>
                <w:rFonts w:hint="eastAsia" w:ascii="黑体" w:hAnsi="宋体" w:eastAsia="黑体"/>
                <w:kern w:val="0"/>
                <w:sz w:val="21"/>
                <w:szCs w:val="21"/>
              </w:rPr>
              <w:t xml:space="preserve">十年 </w:t>
            </w:r>
            <w:r>
              <w:rPr>
                <w:rFonts w:hint="eastAsia" w:ascii="黑体" w:hAnsi="黑体" w:eastAsia="黑体" w:cs="黑体"/>
                <w:sz w:val="21"/>
                <w:szCs w:val="21"/>
              </w:rPr>
              <w:t>□十五年 □</w:t>
            </w:r>
            <w:r>
              <w:rPr>
                <w:rFonts w:hint="eastAsia" w:ascii="黑体" w:hAnsi="宋体" w:eastAsia="黑体"/>
                <w:kern w:val="0"/>
                <w:sz w:val="21"/>
                <w:szCs w:val="21"/>
              </w:rPr>
              <w:t>二十年</w:t>
            </w:r>
          </w:p>
        </w:tc>
      </w:tr>
      <w:tr w14:paraId="5F51C6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178" w:type="dxa"/>
            <w:vMerge w:val="continue"/>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E2BD922">
            <w:pPr>
              <w:widowControl/>
              <w:jc w:val="center"/>
              <w:rPr>
                <w:rFonts w:ascii="黑体" w:hAnsi="宋体" w:eastAsia="黑体"/>
                <w:kern w:val="0"/>
                <w:sz w:val="21"/>
                <w:szCs w:val="21"/>
              </w:rPr>
            </w:pPr>
          </w:p>
        </w:tc>
        <w:tc>
          <w:tcPr>
            <w:tcW w:w="1173"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C054CEB">
            <w:pPr>
              <w:widowControl/>
              <w:jc w:val="center"/>
              <w:rPr>
                <w:rFonts w:ascii="黑体" w:hAnsi="宋体" w:eastAsia="黑体"/>
                <w:kern w:val="0"/>
                <w:sz w:val="21"/>
                <w:szCs w:val="21"/>
              </w:rPr>
            </w:pPr>
            <w:r>
              <w:rPr>
                <w:rFonts w:hint="eastAsia" w:ascii="黑体" w:hAnsi="宋体" w:eastAsia="黑体"/>
                <w:spacing w:val="105"/>
                <w:kern w:val="0"/>
                <w:sz w:val="21"/>
                <w:szCs w:val="21"/>
              </w:rPr>
              <w:t>名</w:t>
            </w:r>
            <w:r>
              <w:rPr>
                <w:rFonts w:hint="eastAsia" w:ascii="黑体" w:hAnsi="宋体" w:eastAsia="黑体"/>
                <w:kern w:val="0"/>
                <w:sz w:val="21"/>
                <w:szCs w:val="21"/>
              </w:rPr>
              <w:t>称</w:t>
            </w:r>
          </w:p>
        </w:tc>
        <w:tc>
          <w:tcPr>
            <w:tcW w:w="1384" w:type="dxa"/>
            <w:gridSpan w:val="10"/>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0561657">
            <w:pPr>
              <w:widowControl/>
              <w:ind w:left="-90" w:leftChars="-28" w:right="-83" w:rightChars="-26"/>
              <w:jc w:val="center"/>
              <w:rPr>
                <w:rFonts w:ascii="宋体" w:hAnsi="宋体" w:eastAsia="黑体"/>
                <w:kern w:val="0"/>
                <w:sz w:val="21"/>
                <w:szCs w:val="21"/>
              </w:rPr>
            </w:pPr>
          </w:p>
        </w:tc>
        <w:tc>
          <w:tcPr>
            <w:tcW w:w="1386" w:type="dxa"/>
            <w:gridSpan w:val="8"/>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55B78A40">
            <w:pPr>
              <w:widowControl/>
              <w:ind w:left="-90" w:leftChars="-28" w:right="-83" w:rightChars="-26"/>
              <w:jc w:val="center"/>
              <w:rPr>
                <w:rFonts w:ascii="宋体" w:hAnsi="宋体" w:eastAsia="黑体"/>
                <w:kern w:val="0"/>
                <w:sz w:val="21"/>
                <w:szCs w:val="21"/>
              </w:rPr>
            </w:pPr>
            <w:r>
              <w:rPr>
                <w:rFonts w:hint="eastAsia" w:ascii="宋体" w:hAnsi="宋体" w:eastAsia="黑体"/>
                <w:kern w:val="0"/>
                <w:sz w:val="21"/>
                <w:szCs w:val="21"/>
              </w:rPr>
              <w:t>专利类型</w:t>
            </w:r>
          </w:p>
        </w:tc>
        <w:tc>
          <w:tcPr>
            <w:tcW w:w="1012"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F549DD0">
            <w:pPr>
              <w:widowControl/>
              <w:jc w:val="center"/>
              <w:rPr>
                <w:rFonts w:ascii="黑体" w:hAnsi="宋体" w:eastAsia="黑体"/>
                <w:kern w:val="0"/>
                <w:sz w:val="21"/>
                <w:szCs w:val="21"/>
              </w:rPr>
            </w:pPr>
          </w:p>
        </w:tc>
        <w:tc>
          <w:tcPr>
            <w:tcW w:w="1414"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BDB975D">
            <w:pPr>
              <w:widowControl/>
              <w:jc w:val="center"/>
              <w:rPr>
                <w:rFonts w:ascii="黑体" w:hAnsi="宋体" w:eastAsia="黑体"/>
                <w:kern w:val="0"/>
                <w:sz w:val="21"/>
                <w:szCs w:val="21"/>
              </w:rPr>
            </w:pPr>
            <w:r>
              <w:rPr>
                <w:rFonts w:hint="eastAsia" w:ascii="黑体" w:hAnsi="宋体" w:eastAsia="黑体"/>
                <w:kern w:val="0"/>
                <w:sz w:val="21"/>
                <w:szCs w:val="21"/>
              </w:rPr>
              <w:t>专利号</w:t>
            </w:r>
          </w:p>
        </w:tc>
        <w:tc>
          <w:tcPr>
            <w:tcW w:w="1414" w:type="dxa"/>
            <w:gridSpan w:val="5"/>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A52964C">
            <w:pPr>
              <w:widowControl/>
              <w:jc w:val="center"/>
              <w:rPr>
                <w:rFonts w:ascii="黑体" w:hAnsi="宋体" w:eastAsia="黑体"/>
                <w:kern w:val="0"/>
                <w:sz w:val="21"/>
                <w:szCs w:val="21"/>
              </w:rPr>
            </w:pPr>
          </w:p>
        </w:tc>
      </w:tr>
      <w:tr w14:paraId="69F7A8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178" w:type="dxa"/>
            <w:vMerge w:val="continue"/>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D37148D">
            <w:pPr>
              <w:widowControl/>
              <w:jc w:val="center"/>
              <w:rPr>
                <w:rFonts w:ascii="黑体" w:hAnsi="宋体" w:eastAsia="黑体"/>
                <w:kern w:val="0"/>
                <w:sz w:val="21"/>
                <w:szCs w:val="21"/>
              </w:rPr>
            </w:pPr>
          </w:p>
        </w:tc>
        <w:tc>
          <w:tcPr>
            <w:tcW w:w="1173"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8B4C8E8">
            <w:pPr>
              <w:widowControl/>
              <w:jc w:val="center"/>
              <w:rPr>
                <w:rFonts w:ascii="黑体" w:hAnsi="宋体" w:eastAsia="黑体"/>
                <w:kern w:val="0"/>
                <w:sz w:val="21"/>
                <w:szCs w:val="21"/>
              </w:rPr>
            </w:pPr>
            <w:r>
              <w:rPr>
                <w:rFonts w:hint="eastAsia" w:ascii="黑体" w:hAnsi="宋体" w:eastAsia="黑体"/>
                <w:kern w:val="0"/>
                <w:sz w:val="21"/>
                <w:szCs w:val="21"/>
              </w:rPr>
              <w:t>申请日</w:t>
            </w:r>
          </w:p>
        </w:tc>
        <w:tc>
          <w:tcPr>
            <w:tcW w:w="2770" w:type="dxa"/>
            <w:gridSpan w:val="18"/>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21BB6CE">
            <w:pPr>
              <w:widowControl/>
              <w:ind w:left="-90" w:leftChars="-28" w:right="-83" w:rightChars="-26"/>
              <w:jc w:val="center"/>
              <w:rPr>
                <w:rFonts w:ascii="宋体" w:hAnsi="宋体" w:eastAsia="黑体"/>
                <w:kern w:val="0"/>
                <w:sz w:val="21"/>
                <w:szCs w:val="21"/>
              </w:rPr>
            </w:pPr>
            <w:r>
              <w:rPr>
                <w:rFonts w:hint="eastAsia" w:ascii="宋体" w:hAnsi="宋体" w:eastAsia="黑体"/>
                <w:kern w:val="0"/>
                <w:sz w:val="21"/>
                <w:szCs w:val="21"/>
              </w:rPr>
              <w:t>年   月   日</w:t>
            </w:r>
          </w:p>
        </w:tc>
        <w:tc>
          <w:tcPr>
            <w:tcW w:w="1012"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BC87D2A">
            <w:pPr>
              <w:widowControl/>
              <w:jc w:val="center"/>
              <w:rPr>
                <w:rFonts w:ascii="黑体" w:hAnsi="宋体" w:eastAsia="黑体"/>
                <w:kern w:val="0"/>
                <w:sz w:val="21"/>
                <w:szCs w:val="21"/>
              </w:rPr>
            </w:pPr>
            <w:r>
              <w:rPr>
                <w:rFonts w:hint="eastAsia" w:ascii="黑体" w:hAnsi="宋体" w:eastAsia="黑体"/>
                <w:spacing w:val="105"/>
                <w:kern w:val="0"/>
                <w:sz w:val="21"/>
                <w:szCs w:val="21"/>
              </w:rPr>
              <w:t>期</w:t>
            </w:r>
            <w:r>
              <w:rPr>
                <w:rFonts w:hint="eastAsia" w:ascii="黑体" w:hAnsi="宋体" w:eastAsia="黑体"/>
                <w:kern w:val="0"/>
                <w:sz w:val="21"/>
                <w:szCs w:val="21"/>
              </w:rPr>
              <w:t>限</w:t>
            </w:r>
          </w:p>
        </w:tc>
        <w:tc>
          <w:tcPr>
            <w:tcW w:w="2828" w:type="dxa"/>
            <w:gridSpan w:val="11"/>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BA7F932">
            <w:pPr>
              <w:widowControl/>
              <w:jc w:val="center"/>
              <w:rPr>
                <w:rFonts w:ascii="黑体" w:hAnsi="宋体" w:eastAsia="黑体"/>
                <w:kern w:val="0"/>
                <w:sz w:val="21"/>
                <w:szCs w:val="21"/>
              </w:rPr>
            </w:pPr>
            <w:r>
              <w:rPr>
                <w:rFonts w:hint="eastAsia" w:ascii="黑体" w:hAnsi="黑体" w:eastAsia="黑体" w:cs="黑体"/>
                <w:sz w:val="21"/>
                <w:szCs w:val="21"/>
              </w:rPr>
              <w:t>□</w:t>
            </w:r>
            <w:r>
              <w:rPr>
                <w:rFonts w:hint="eastAsia" w:ascii="黑体" w:hAnsi="宋体" w:eastAsia="黑体"/>
                <w:kern w:val="0"/>
                <w:sz w:val="21"/>
                <w:szCs w:val="21"/>
              </w:rPr>
              <w:t xml:space="preserve">十年 </w:t>
            </w:r>
            <w:r>
              <w:rPr>
                <w:rFonts w:hint="eastAsia" w:ascii="黑体" w:hAnsi="黑体" w:eastAsia="黑体" w:cs="黑体"/>
                <w:sz w:val="21"/>
                <w:szCs w:val="21"/>
              </w:rPr>
              <w:t>□十五年 □</w:t>
            </w:r>
            <w:r>
              <w:rPr>
                <w:rFonts w:hint="eastAsia" w:ascii="黑体" w:hAnsi="宋体" w:eastAsia="黑体"/>
                <w:kern w:val="0"/>
                <w:sz w:val="21"/>
                <w:szCs w:val="21"/>
              </w:rPr>
              <w:t>二十年</w:t>
            </w:r>
          </w:p>
        </w:tc>
      </w:tr>
      <w:tr w14:paraId="6767A6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178" w:type="dxa"/>
            <w:vMerge w:val="continue"/>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969F903">
            <w:pPr>
              <w:widowControl/>
              <w:jc w:val="center"/>
              <w:rPr>
                <w:rFonts w:ascii="黑体" w:hAnsi="宋体" w:eastAsia="黑体"/>
                <w:kern w:val="0"/>
                <w:sz w:val="21"/>
                <w:szCs w:val="21"/>
              </w:rPr>
            </w:pPr>
          </w:p>
        </w:tc>
        <w:tc>
          <w:tcPr>
            <w:tcW w:w="1173"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4F5A78A3">
            <w:pPr>
              <w:widowControl/>
              <w:jc w:val="center"/>
              <w:rPr>
                <w:rFonts w:ascii="黑体" w:hAnsi="宋体" w:eastAsia="黑体"/>
                <w:kern w:val="0"/>
                <w:sz w:val="21"/>
                <w:szCs w:val="21"/>
              </w:rPr>
            </w:pPr>
            <w:r>
              <w:rPr>
                <w:rFonts w:hint="eastAsia" w:ascii="黑体" w:hAnsi="宋体" w:eastAsia="黑体"/>
                <w:spacing w:val="105"/>
                <w:kern w:val="0"/>
                <w:sz w:val="21"/>
                <w:szCs w:val="21"/>
              </w:rPr>
              <w:t>名</w:t>
            </w:r>
            <w:r>
              <w:rPr>
                <w:rFonts w:hint="eastAsia" w:ascii="黑体" w:hAnsi="宋体" w:eastAsia="黑体"/>
                <w:kern w:val="0"/>
                <w:sz w:val="21"/>
                <w:szCs w:val="21"/>
              </w:rPr>
              <w:t>称</w:t>
            </w:r>
          </w:p>
        </w:tc>
        <w:tc>
          <w:tcPr>
            <w:tcW w:w="1384" w:type="dxa"/>
            <w:gridSpan w:val="10"/>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E951522">
            <w:pPr>
              <w:widowControl/>
              <w:ind w:left="-90" w:leftChars="-28" w:right="-83" w:rightChars="-26"/>
              <w:jc w:val="center"/>
              <w:rPr>
                <w:rFonts w:ascii="宋体" w:hAnsi="宋体" w:eastAsia="黑体"/>
                <w:kern w:val="0"/>
                <w:sz w:val="21"/>
                <w:szCs w:val="21"/>
              </w:rPr>
            </w:pPr>
          </w:p>
        </w:tc>
        <w:tc>
          <w:tcPr>
            <w:tcW w:w="1386" w:type="dxa"/>
            <w:gridSpan w:val="8"/>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4B87729">
            <w:pPr>
              <w:widowControl/>
              <w:ind w:left="-90" w:leftChars="-28" w:right="-83" w:rightChars="-26"/>
              <w:jc w:val="center"/>
              <w:rPr>
                <w:rFonts w:ascii="宋体" w:hAnsi="宋体" w:eastAsia="黑体"/>
                <w:kern w:val="0"/>
                <w:sz w:val="21"/>
                <w:szCs w:val="21"/>
              </w:rPr>
            </w:pPr>
            <w:r>
              <w:rPr>
                <w:rFonts w:hint="eastAsia" w:ascii="宋体" w:hAnsi="宋体" w:eastAsia="黑体"/>
                <w:kern w:val="0"/>
                <w:sz w:val="21"/>
                <w:szCs w:val="21"/>
              </w:rPr>
              <w:t>专利类型</w:t>
            </w:r>
          </w:p>
        </w:tc>
        <w:tc>
          <w:tcPr>
            <w:tcW w:w="1012"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2645FAD">
            <w:pPr>
              <w:widowControl/>
              <w:jc w:val="center"/>
              <w:rPr>
                <w:rFonts w:ascii="黑体" w:hAnsi="宋体" w:eastAsia="黑体"/>
                <w:kern w:val="0"/>
                <w:sz w:val="21"/>
                <w:szCs w:val="21"/>
              </w:rPr>
            </w:pPr>
          </w:p>
        </w:tc>
        <w:tc>
          <w:tcPr>
            <w:tcW w:w="1414"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F0A744C">
            <w:pPr>
              <w:widowControl/>
              <w:jc w:val="center"/>
              <w:rPr>
                <w:rFonts w:ascii="黑体" w:hAnsi="宋体" w:eastAsia="黑体"/>
                <w:kern w:val="0"/>
                <w:sz w:val="21"/>
                <w:szCs w:val="21"/>
              </w:rPr>
            </w:pPr>
            <w:r>
              <w:rPr>
                <w:rFonts w:hint="eastAsia" w:ascii="黑体" w:hAnsi="宋体" w:eastAsia="黑体"/>
                <w:kern w:val="0"/>
                <w:sz w:val="21"/>
                <w:szCs w:val="21"/>
              </w:rPr>
              <w:t>专利号</w:t>
            </w:r>
          </w:p>
        </w:tc>
        <w:tc>
          <w:tcPr>
            <w:tcW w:w="1414" w:type="dxa"/>
            <w:gridSpan w:val="5"/>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4B682DFE">
            <w:pPr>
              <w:widowControl/>
              <w:jc w:val="center"/>
              <w:rPr>
                <w:rFonts w:ascii="黑体" w:hAnsi="宋体" w:eastAsia="黑体"/>
                <w:kern w:val="0"/>
                <w:sz w:val="21"/>
                <w:szCs w:val="21"/>
              </w:rPr>
            </w:pPr>
          </w:p>
        </w:tc>
      </w:tr>
      <w:tr w14:paraId="596328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178" w:type="dxa"/>
            <w:vMerge w:val="continue"/>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3E90188C">
            <w:pPr>
              <w:widowControl/>
              <w:jc w:val="center"/>
              <w:rPr>
                <w:rFonts w:ascii="黑体" w:hAnsi="宋体" w:eastAsia="黑体"/>
                <w:kern w:val="0"/>
                <w:sz w:val="21"/>
                <w:szCs w:val="21"/>
              </w:rPr>
            </w:pPr>
          </w:p>
        </w:tc>
        <w:tc>
          <w:tcPr>
            <w:tcW w:w="1173"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3CE530A">
            <w:pPr>
              <w:widowControl/>
              <w:jc w:val="center"/>
              <w:rPr>
                <w:rFonts w:ascii="黑体" w:hAnsi="宋体" w:eastAsia="黑体"/>
                <w:kern w:val="0"/>
                <w:sz w:val="21"/>
                <w:szCs w:val="21"/>
              </w:rPr>
            </w:pPr>
            <w:r>
              <w:rPr>
                <w:rFonts w:hint="eastAsia" w:ascii="黑体" w:hAnsi="宋体" w:eastAsia="黑体"/>
                <w:kern w:val="0"/>
                <w:sz w:val="21"/>
                <w:szCs w:val="21"/>
              </w:rPr>
              <w:t>申请日</w:t>
            </w:r>
          </w:p>
        </w:tc>
        <w:tc>
          <w:tcPr>
            <w:tcW w:w="2770" w:type="dxa"/>
            <w:gridSpan w:val="18"/>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8B77CCA">
            <w:pPr>
              <w:widowControl/>
              <w:ind w:left="-90" w:leftChars="-28" w:right="-83" w:rightChars="-26"/>
              <w:jc w:val="center"/>
              <w:rPr>
                <w:rFonts w:ascii="宋体" w:hAnsi="宋体" w:eastAsia="黑体"/>
                <w:kern w:val="0"/>
                <w:sz w:val="21"/>
                <w:szCs w:val="21"/>
              </w:rPr>
            </w:pPr>
            <w:r>
              <w:rPr>
                <w:rFonts w:hint="eastAsia" w:ascii="宋体" w:hAnsi="宋体" w:eastAsia="黑体"/>
                <w:kern w:val="0"/>
                <w:sz w:val="21"/>
                <w:szCs w:val="21"/>
              </w:rPr>
              <w:t>年   月   日</w:t>
            </w:r>
          </w:p>
        </w:tc>
        <w:tc>
          <w:tcPr>
            <w:tcW w:w="1012"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49F5D13">
            <w:pPr>
              <w:widowControl/>
              <w:jc w:val="center"/>
              <w:rPr>
                <w:rFonts w:ascii="黑体" w:hAnsi="宋体" w:eastAsia="黑体"/>
                <w:kern w:val="0"/>
                <w:sz w:val="21"/>
                <w:szCs w:val="21"/>
              </w:rPr>
            </w:pPr>
            <w:r>
              <w:rPr>
                <w:rFonts w:hint="eastAsia" w:ascii="黑体" w:hAnsi="宋体" w:eastAsia="黑体"/>
                <w:spacing w:val="105"/>
                <w:kern w:val="0"/>
                <w:sz w:val="21"/>
                <w:szCs w:val="21"/>
              </w:rPr>
              <w:t>期</w:t>
            </w:r>
            <w:r>
              <w:rPr>
                <w:rFonts w:hint="eastAsia" w:ascii="黑体" w:hAnsi="宋体" w:eastAsia="黑体"/>
                <w:kern w:val="0"/>
                <w:sz w:val="21"/>
                <w:szCs w:val="21"/>
              </w:rPr>
              <w:t>限</w:t>
            </w:r>
          </w:p>
        </w:tc>
        <w:tc>
          <w:tcPr>
            <w:tcW w:w="2828" w:type="dxa"/>
            <w:gridSpan w:val="11"/>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4AC28EF4">
            <w:pPr>
              <w:widowControl/>
              <w:jc w:val="center"/>
              <w:rPr>
                <w:rFonts w:ascii="黑体" w:hAnsi="宋体" w:eastAsia="黑体"/>
                <w:kern w:val="0"/>
                <w:sz w:val="21"/>
                <w:szCs w:val="21"/>
              </w:rPr>
            </w:pPr>
            <w:r>
              <w:rPr>
                <w:rFonts w:hint="eastAsia" w:ascii="黑体" w:hAnsi="黑体" w:eastAsia="黑体" w:cs="黑体"/>
                <w:sz w:val="21"/>
                <w:szCs w:val="21"/>
              </w:rPr>
              <w:t>□</w:t>
            </w:r>
            <w:r>
              <w:rPr>
                <w:rFonts w:hint="eastAsia" w:ascii="黑体" w:hAnsi="宋体" w:eastAsia="黑体"/>
                <w:kern w:val="0"/>
                <w:sz w:val="21"/>
                <w:szCs w:val="21"/>
              </w:rPr>
              <w:t xml:space="preserve">十年 </w:t>
            </w:r>
            <w:r>
              <w:rPr>
                <w:rFonts w:hint="eastAsia" w:ascii="黑体" w:hAnsi="黑体" w:eastAsia="黑体" w:cs="黑体"/>
                <w:sz w:val="21"/>
                <w:szCs w:val="21"/>
              </w:rPr>
              <w:t>□十五年 □</w:t>
            </w:r>
            <w:r>
              <w:rPr>
                <w:rFonts w:hint="eastAsia" w:ascii="黑体" w:hAnsi="宋体" w:eastAsia="黑体"/>
                <w:kern w:val="0"/>
                <w:sz w:val="21"/>
                <w:szCs w:val="21"/>
              </w:rPr>
              <w:t>二十年</w:t>
            </w:r>
          </w:p>
        </w:tc>
      </w:tr>
      <w:tr w14:paraId="3BB749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178" w:type="dxa"/>
            <w:vMerge w:val="restart"/>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E3B63B1">
            <w:pPr>
              <w:widowControl/>
              <w:jc w:val="distribute"/>
              <w:rPr>
                <w:rFonts w:ascii="黑体" w:hAnsi="宋体" w:eastAsia="黑体"/>
                <w:kern w:val="0"/>
                <w:sz w:val="21"/>
                <w:szCs w:val="21"/>
              </w:rPr>
            </w:pPr>
            <w:r>
              <w:rPr>
                <w:rFonts w:hint="eastAsia" w:ascii="黑体" w:hAnsi="宋体" w:eastAsia="黑体"/>
                <w:kern w:val="0"/>
                <w:sz w:val="21"/>
                <w:szCs w:val="21"/>
              </w:rPr>
              <w:t>境外知识</w:t>
            </w:r>
          </w:p>
          <w:p w14:paraId="61D8169B">
            <w:pPr>
              <w:widowControl/>
              <w:jc w:val="distribute"/>
              <w:rPr>
                <w:rFonts w:ascii="黑体" w:hAnsi="宋体" w:eastAsia="黑体"/>
                <w:kern w:val="0"/>
                <w:sz w:val="21"/>
                <w:szCs w:val="21"/>
              </w:rPr>
            </w:pPr>
            <w:r>
              <w:rPr>
                <w:rFonts w:hint="eastAsia" w:ascii="黑体" w:hAnsi="宋体" w:eastAsia="黑体"/>
                <w:kern w:val="0"/>
                <w:sz w:val="21"/>
                <w:szCs w:val="21"/>
              </w:rPr>
              <w:t>产权保护</w:t>
            </w:r>
          </w:p>
        </w:tc>
        <w:tc>
          <w:tcPr>
            <w:tcW w:w="1173"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9224FED">
            <w:pPr>
              <w:widowControl/>
              <w:jc w:val="center"/>
              <w:rPr>
                <w:rFonts w:ascii="黑体" w:hAnsi="宋体" w:eastAsia="黑体"/>
                <w:kern w:val="0"/>
                <w:sz w:val="21"/>
                <w:szCs w:val="21"/>
              </w:rPr>
            </w:pPr>
            <w:r>
              <w:rPr>
                <w:rFonts w:hint="eastAsia" w:ascii="黑体" w:hAnsi="宋体" w:eastAsia="黑体"/>
                <w:kern w:val="0"/>
                <w:sz w:val="21"/>
                <w:szCs w:val="21"/>
              </w:rPr>
              <w:t>商  标</w:t>
            </w:r>
          </w:p>
        </w:tc>
        <w:tc>
          <w:tcPr>
            <w:tcW w:w="6610" w:type="dxa"/>
            <w:gridSpan w:val="3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D57F5AC">
            <w:pPr>
              <w:widowControl/>
              <w:jc w:val="center"/>
              <w:rPr>
                <w:rFonts w:ascii="黑体" w:hAnsi="宋体" w:eastAsia="黑体"/>
                <w:kern w:val="0"/>
                <w:sz w:val="21"/>
                <w:szCs w:val="21"/>
              </w:rPr>
            </w:pPr>
          </w:p>
        </w:tc>
      </w:tr>
      <w:tr w14:paraId="791B61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178" w:type="dxa"/>
            <w:vMerge w:val="continue"/>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259CAC30">
            <w:pPr>
              <w:widowControl/>
              <w:jc w:val="center"/>
              <w:rPr>
                <w:rFonts w:ascii="黑体" w:hAnsi="宋体" w:eastAsia="黑体"/>
                <w:kern w:val="0"/>
                <w:sz w:val="21"/>
                <w:szCs w:val="21"/>
              </w:rPr>
            </w:pPr>
          </w:p>
        </w:tc>
        <w:tc>
          <w:tcPr>
            <w:tcW w:w="1173"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7844BE7">
            <w:pPr>
              <w:widowControl/>
              <w:jc w:val="center"/>
              <w:rPr>
                <w:rFonts w:ascii="黑体" w:hAnsi="宋体" w:eastAsia="黑体"/>
                <w:kern w:val="0"/>
                <w:sz w:val="21"/>
                <w:szCs w:val="21"/>
              </w:rPr>
            </w:pPr>
            <w:r>
              <w:rPr>
                <w:rFonts w:hint="eastAsia" w:ascii="黑体" w:hAnsi="宋体" w:eastAsia="黑体"/>
                <w:kern w:val="0"/>
                <w:sz w:val="21"/>
                <w:szCs w:val="21"/>
              </w:rPr>
              <w:t>专  利</w:t>
            </w:r>
          </w:p>
        </w:tc>
        <w:tc>
          <w:tcPr>
            <w:tcW w:w="6610" w:type="dxa"/>
            <w:gridSpan w:val="3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562F8877">
            <w:pPr>
              <w:widowControl/>
              <w:jc w:val="center"/>
              <w:rPr>
                <w:rFonts w:ascii="黑体" w:hAnsi="宋体" w:eastAsia="黑体"/>
                <w:kern w:val="0"/>
                <w:sz w:val="21"/>
                <w:szCs w:val="21"/>
              </w:rPr>
            </w:pPr>
          </w:p>
        </w:tc>
      </w:tr>
      <w:tr w14:paraId="3FF87E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178" w:type="dxa"/>
            <w:vMerge w:val="continue"/>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601C271D">
            <w:pPr>
              <w:widowControl/>
              <w:jc w:val="center"/>
              <w:rPr>
                <w:rFonts w:ascii="黑体" w:hAnsi="宋体" w:eastAsia="黑体"/>
                <w:kern w:val="0"/>
                <w:sz w:val="21"/>
                <w:szCs w:val="21"/>
              </w:rPr>
            </w:pPr>
          </w:p>
        </w:tc>
        <w:tc>
          <w:tcPr>
            <w:tcW w:w="1173" w:type="dxa"/>
            <w:gridSpan w:val="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009C5DEF">
            <w:pPr>
              <w:widowControl/>
              <w:jc w:val="center"/>
              <w:rPr>
                <w:rFonts w:ascii="黑体" w:hAnsi="宋体" w:eastAsia="黑体"/>
                <w:kern w:val="0"/>
                <w:sz w:val="21"/>
                <w:szCs w:val="21"/>
              </w:rPr>
            </w:pPr>
            <w:r>
              <w:rPr>
                <w:rFonts w:hint="eastAsia" w:ascii="黑体" w:hAnsi="宋体" w:eastAsia="黑体"/>
                <w:kern w:val="0"/>
                <w:sz w:val="21"/>
                <w:szCs w:val="21"/>
              </w:rPr>
              <w:t>其  他</w:t>
            </w:r>
          </w:p>
        </w:tc>
        <w:tc>
          <w:tcPr>
            <w:tcW w:w="6610" w:type="dxa"/>
            <w:gridSpan w:val="3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1125D000">
            <w:pPr>
              <w:widowControl/>
              <w:jc w:val="center"/>
              <w:rPr>
                <w:rFonts w:ascii="黑体" w:hAnsi="宋体" w:eastAsia="黑体"/>
                <w:kern w:val="0"/>
                <w:sz w:val="21"/>
                <w:szCs w:val="21"/>
              </w:rPr>
            </w:pPr>
          </w:p>
        </w:tc>
      </w:tr>
      <w:tr w14:paraId="74CCB1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2351" w:type="dxa"/>
            <w:gridSpan w:val="7"/>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71F131B7">
            <w:pPr>
              <w:widowControl/>
              <w:jc w:val="center"/>
              <w:rPr>
                <w:rFonts w:ascii="黑体" w:hAnsi="宋体" w:eastAsia="黑体"/>
                <w:kern w:val="0"/>
                <w:sz w:val="21"/>
                <w:szCs w:val="21"/>
              </w:rPr>
            </w:pPr>
            <w:r>
              <w:rPr>
                <w:rFonts w:hint="eastAsia" w:ascii="黑体" w:hAnsi="宋体" w:eastAsia="黑体"/>
                <w:kern w:val="0"/>
                <w:sz w:val="21"/>
                <w:szCs w:val="21"/>
              </w:rPr>
              <w:t>法律纠纷情况</w:t>
            </w:r>
          </w:p>
        </w:tc>
        <w:tc>
          <w:tcPr>
            <w:tcW w:w="6610" w:type="dxa"/>
            <w:gridSpan w:val="36"/>
            <w:tcBorders>
              <w:top w:val="single" w:color="000000" w:sz="8" w:space="0"/>
              <w:left w:val="single" w:color="000000" w:sz="8" w:space="0"/>
              <w:bottom w:val="single" w:color="000000" w:sz="8" w:space="0"/>
              <w:right w:val="single" w:color="000000" w:sz="8" w:space="0"/>
              <w:tl2br w:val="nil"/>
              <w:tr2bl w:val="nil"/>
            </w:tcBorders>
            <w:shd w:val="clear" w:color="auto" w:fill="FFFFFF"/>
            <w:vAlign w:val="center"/>
          </w:tcPr>
          <w:p w14:paraId="530C7642">
            <w:pPr>
              <w:widowControl/>
              <w:jc w:val="center"/>
              <w:rPr>
                <w:rFonts w:ascii="黑体" w:hAnsi="宋体" w:eastAsia="黑体"/>
                <w:kern w:val="0"/>
                <w:sz w:val="21"/>
                <w:szCs w:val="21"/>
              </w:rPr>
            </w:pPr>
            <w:r>
              <w:rPr>
                <w:rFonts w:hint="eastAsia" w:ascii="黑体" w:hAnsi="宋体" w:eastAsia="黑体"/>
                <w:kern w:val="0"/>
                <w:sz w:val="21"/>
                <w:szCs w:val="21"/>
              </w:rPr>
              <w:t>□有（详情请在申报资料中提供）    □无</w:t>
            </w:r>
          </w:p>
        </w:tc>
      </w:tr>
      <w:tr w14:paraId="4F2E66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522" w:hRule="exact"/>
          <w:jc w:val="center"/>
        </w:trPr>
        <w:tc>
          <w:tcPr>
            <w:tcW w:w="4519" w:type="dxa"/>
            <w:gridSpan w:val="22"/>
            <w:tcBorders>
              <w:top w:val="nil"/>
              <w:left w:val="nil"/>
              <w:bottom w:val="nil"/>
              <w:right w:val="nil"/>
              <w:tl2br w:val="nil"/>
              <w:tr2bl w:val="nil"/>
            </w:tcBorders>
            <w:shd w:val="clear" w:color="auto" w:fill="FFFFFF"/>
            <w:vAlign w:val="center"/>
          </w:tcPr>
          <w:p w14:paraId="4B4069EC">
            <w:pPr>
              <w:widowControl/>
              <w:jc w:val="left"/>
              <w:rPr>
                <w:rFonts w:ascii="黑体" w:hAnsi="黑体" w:eastAsia="黑体" w:cs="黑体"/>
                <w:kern w:val="0"/>
                <w:sz w:val="21"/>
                <w:szCs w:val="21"/>
              </w:rPr>
            </w:pPr>
            <w:r>
              <w:rPr>
                <w:rFonts w:hint="eastAsia" w:ascii="黑体" w:hAnsi="黑体" w:eastAsia="黑体" w:cs="黑体"/>
                <w:kern w:val="0"/>
                <w:sz w:val="21"/>
                <w:szCs w:val="21"/>
              </w:rPr>
              <w:t>申报企业法定代表人签字：</w:t>
            </w:r>
          </w:p>
        </w:tc>
        <w:tc>
          <w:tcPr>
            <w:tcW w:w="4442" w:type="dxa"/>
            <w:gridSpan w:val="21"/>
            <w:tcBorders>
              <w:top w:val="nil"/>
              <w:left w:val="nil"/>
              <w:bottom w:val="nil"/>
              <w:right w:val="nil"/>
              <w:tl2br w:val="nil"/>
              <w:tr2bl w:val="nil"/>
            </w:tcBorders>
            <w:shd w:val="clear" w:color="auto" w:fill="FFFFFF"/>
            <w:vAlign w:val="center"/>
          </w:tcPr>
          <w:p w14:paraId="6863AA66">
            <w:pPr>
              <w:widowControl/>
              <w:jc w:val="left"/>
              <w:rPr>
                <w:rFonts w:ascii="黑体" w:hAnsi="黑体" w:eastAsia="黑体" w:cs="黑体"/>
                <w:kern w:val="0"/>
                <w:sz w:val="21"/>
                <w:szCs w:val="21"/>
              </w:rPr>
            </w:pPr>
          </w:p>
        </w:tc>
      </w:tr>
      <w:tr w14:paraId="1F366A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631" w:hRule="exact"/>
          <w:jc w:val="center"/>
        </w:trPr>
        <w:tc>
          <w:tcPr>
            <w:tcW w:w="8961" w:type="dxa"/>
            <w:gridSpan w:val="43"/>
            <w:tcBorders>
              <w:top w:val="nil"/>
              <w:left w:val="nil"/>
              <w:bottom w:val="nil"/>
              <w:right w:val="nil"/>
              <w:tl2br w:val="nil"/>
              <w:tr2bl w:val="nil"/>
            </w:tcBorders>
            <w:shd w:val="clear" w:color="auto" w:fill="FFFFFF"/>
            <w:vAlign w:val="center"/>
          </w:tcPr>
          <w:p w14:paraId="5897D087">
            <w:pPr>
              <w:widowControl/>
              <w:wordWrap w:val="0"/>
              <w:jc w:val="right"/>
              <w:rPr>
                <w:rFonts w:ascii="黑体" w:hAnsi="黑体" w:eastAsia="黑体" w:cs="黑体"/>
                <w:kern w:val="0"/>
                <w:sz w:val="21"/>
                <w:szCs w:val="21"/>
              </w:rPr>
            </w:pPr>
            <w:r>
              <w:rPr>
                <w:rFonts w:hint="eastAsia" w:ascii="黑体" w:hAnsi="黑体" w:eastAsia="黑体" w:cs="黑体"/>
                <w:kern w:val="0"/>
                <w:sz w:val="21"/>
                <w:szCs w:val="21"/>
              </w:rPr>
              <w:t xml:space="preserve">企业盖章：            </w:t>
            </w:r>
          </w:p>
        </w:tc>
      </w:tr>
      <w:tr w14:paraId="635F1B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454" w:hRule="exact"/>
          <w:jc w:val="center"/>
        </w:trPr>
        <w:tc>
          <w:tcPr>
            <w:tcW w:w="8961" w:type="dxa"/>
            <w:gridSpan w:val="43"/>
            <w:tcBorders>
              <w:top w:val="nil"/>
              <w:left w:val="nil"/>
              <w:bottom w:val="nil"/>
              <w:right w:val="nil"/>
              <w:tl2br w:val="nil"/>
              <w:tr2bl w:val="nil"/>
            </w:tcBorders>
            <w:shd w:val="clear" w:color="auto" w:fill="FFFFFF"/>
            <w:vAlign w:val="center"/>
          </w:tcPr>
          <w:p w14:paraId="6B41914E">
            <w:pPr>
              <w:widowControl/>
              <w:wordWrap w:val="0"/>
              <w:ind w:firstLine="315" w:firstLineChars="150"/>
              <w:jc w:val="right"/>
              <w:rPr>
                <w:rFonts w:ascii="黑体" w:hAnsi="黑体" w:eastAsia="黑体" w:cs="黑体"/>
                <w:kern w:val="0"/>
                <w:sz w:val="21"/>
                <w:szCs w:val="21"/>
              </w:rPr>
            </w:pPr>
            <w:r>
              <w:rPr>
                <w:rFonts w:hint="eastAsia" w:ascii="黑体" w:hAnsi="黑体" w:eastAsia="黑体" w:cs="黑体"/>
                <w:kern w:val="0"/>
                <w:sz w:val="21"/>
                <w:szCs w:val="21"/>
              </w:rPr>
              <w:t>年      月      日</w:t>
            </w:r>
          </w:p>
        </w:tc>
      </w:tr>
    </w:tbl>
    <w:p w14:paraId="1C233DB5">
      <w:pPr>
        <w:spacing w:line="300" w:lineRule="exact"/>
        <w:ind w:firstLine="420" w:firstLineChars="200"/>
        <w:rPr>
          <w:rFonts w:ascii="黑体" w:hAnsi="黑体" w:eastAsia="黑体"/>
          <w:sz w:val="21"/>
        </w:rPr>
      </w:pPr>
      <w:r>
        <w:rPr>
          <w:rFonts w:hint="eastAsia" w:ascii="黑体" w:hAnsi="黑体" w:eastAsia="黑体"/>
          <w:sz w:val="21"/>
        </w:rPr>
        <w:t>填表说明：</w:t>
      </w:r>
    </w:p>
    <w:p w14:paraId="2A5B41D7">
      <w:pPr>
        <w:pStyle w:val="2"/>
        <w:spacing w:line="300" w:lineRule="exact"/>
        <w:ind w:firstLine="420" w:firstLineChars="200"/>
        <w:rPr>
          <w:rFonts w:eastAsia="黑体"/>
          <w:sz w:val="21"/>
        </w:rPr>
      </w:pPr>
      <w:r>
        <w:rPr>
          <w:rFonts w:hint="eastAsia" w:ascii="黑体" w:hAnsi="黑体" w:eastAsia="黑体"/>
          <w:sz w:val="21"/>
        </w:rPr>
        <w:t>一、品牌基本情况：</w:t>
      </w:r>
    </w:p>
    <w:p w14:paraId="2D082566">
      <w:pPr>
        <w:numPr>
          <w:ilvl w:val="0"/>
          <w:numId w:val="1"/>
        </w:numPr>
        <w:spacing w:line="300" w:lineRule="exact"/>
        <w:ind w:firstLine="420" w:firstLineChars="200"/>
        <w:rPr>
          <w:sz w:val="21"/>
        </w:rPr>
      </w:pPr>
      <w:r>
        <w:rPr>
          <w:rFonts w:hint="eastAsia"/>
          <w:sz w:val="21"/>
        </w:rPr>
        <w:t>品牌名称指申报企业历史上长期使用并传承至今，能够代表企业主营业务、产品服务、经营理念、商业道德、社会声誉等整体形象，受到市场和消费者广泛认可，并明显区别于其他竞争对手的文字符号。品牌名称应当至少与申报企业的字号、代表性注册商标二者之一相一致。</w:t>
      </w:r>
    </w:p>
    <w:p w14:paraId="51B628D1">
      <w:pPr>
        <w:numPr>
          <w:ilvl w:val="0"/>
          <w:numId w:val="1"/>
        </w:numPr>
        <w:spacing w:line="300" w:lineRule="exact"/>
        <w:ind w:firstLine="420" w:firstLineChars="200"/>
        <w:rPr>
          <w:sz w:val="21"/>
        </w:rPr>
      </w:pPr>
      <w:r>
        <w:rPr>
          <w:rFonts w:hint="eastAsia"/>
          <w:sz w:val="21"/>
        </w:rPr>
        <w:t>创立时间为申报企业出现类似企业的组织形式（如作坊、店铺等），并使用前述品牌名称对外开展经营、宣传等活动（如成立企业、注册商标，在门头、店招、牌匾等位置使用该品牌名称等）的时间，且须在申报材料中通过时间轴、大事记等图表形式列明品牌传承脉络并提供相关材料。</w:t>
      </w:r>
    </w:p>
    <w:p w14:paraId="0DDEBB02">
      <w:pPr>
        <w:numPr>
          <w:ilvl w:val="0"/>
          <w:numId w:val="2"/>
        </w:numPr>
        <w:spacing w:line="300" w:lineRule="exact"/>
        <w:ind w:firstLine="420" w:firstLineChars="200"/>
        <w:rPr>
          <w:sz w:val="21"/>
        </w:rPr>
      </w:pPr>
      <w:r>
        <w:rPr>
          <w:rFonts w:hint="eastAsia"/>
          <w:sz w:val="21"/>
        </w:rPr>
        <w:t>某一品牌在发展过程中分拆形成的多个不同品牌，或延伸产生的若干副品牌、子品牌，应视作独立品牌并重新计算创立时间，原则上不得以原品牌创立时间计算。</w:t>
      </w:r>
    </w:p>
    <w:p w14:paraId="18281C26">
      <w:pPr>
        <w:numPr>
          <w:ilvl w:val="0"/>
          <w:numId w:val="2"/>
        </w:numPr>
        <w:spacing w:line="300" w:lineRule="exact"/>
        <w:ind w:firstLine="420" w:firstLineChars="200"/>
        <w:rPr>
          <w:sz w:val="21"/>
        </w:rPr>
      </w:pPr>
      <w:r>
        <w:rPr>
          <w:rFonts w:hint="eastAsia"/>
          <w:sz w:val="21"/>
        </w:rPr>
        <w:t>某一品牌在发展过程中名称发生变化，但传承关系明确、无争议且运营主体、主营业务、生产技艺有序接续，可使用变化后的品牌名称申报</w:t>
      </w:r>
      <w:r>
        <w:rPr>
          <w:rFonts w:hint="eastAsia"/>
          <w:sz w:val="21"/>
          <w:lang w:eastAsia="zh-CN"/>
        </w:rPr>
        <w:t>哈尔滨老字号</w:t>
      </w:r>
      <w:r>
        <w:rPr>
          <w:rFonts w:hint="eastAsia"/>
          <w:sz w:val="21"/>
        </w:rPr>
        <w:t>，并按照原品牌计算创立时间。</w:t>
      </w:r>
    </w:p>
    <w:p w14:paraId="6DD38F2B">
      <w:pPr>
        <w:numPr>
          <w:ilvl w:val="0"/>
          <w:numId w:val="2"/>
        </w:numPr>
        <w:spacing w:line="300" w:lineRule="exact"/>
        <w:ind w:firstLine="420" w:firstLineChars="200"/>
        <w:rPr>
          <w:sz w:val="21"/>
        </w:rPr>
      </w:pPr>
      <w:r>
        <w:rPr>
          <w:rFonts w:hint="eastAsia"/>
          <w:sz w:val="21"/>
        </w:rPr>
        <w:t>品牌衰退、消亡一定时间后重新恢复运营且品牌所有权无争议的，可按照原品牌计算创立时间，并确保品牌权属的延续性、一致性、唯一性。</w:t>
      </w:r>
      <w:r>
        <w:rPr>
          <w:rFonts w:hint="eastAsia"/>
          <w:sz w:val="21"/>
        </w:rPr>
        <w:br w:type="textWrapping"/>
      </w:r>
      <w:r>
        <w:rPr>
          <w:rFonts w:hint="eastAsia"/>
          <w:sz w:val="21"/>
          <w:lang w:val="en-US" w:eastAsia="zh-CN"/>
        </w:rPr>
        <w:t xml:space="preserve">    </w:t>
      </w:r>
      <w:r>
        <w:rPr>
          <w:rFonts w:hint="eastAsia"/>
          <w:sz w:val="21"/>
          <w:lang w:eastAsia="zh-CN"/>
        </w:rPr>
        <w:t>（三）</w:t>
      </w:r>
      <w:r>
        <w:rPr>
          <w:rFonts w:hint="eastAsia"/>
          <w:sz w:val="21"/>
        </w:rPr>
        <w:t>品牌创立时间25年以上</w:t>
      </w:r>
      <w:r>
        <w:rPr>
          <w:rFonts w:hint="eastAsia"/>
          <w:sz w:val="21"/>
          <w:lang w:eastAsia="zh-CN"/>
        </w:rPr>
        <w:t>的证明材料可以使用</w:t>
      </w:r>
      <w:r>
        <w:rPr>
          <w:rFonts w:hint="eastAsia"/>
          <w:sz w:val="21"/>
        </w:rPr>
        <w:t>历史档案、地方志、早期商标注册证、营业执照变更记录等</w:t>
      </w:r>
      <w:bookmarkStart w:id="1" w:name="_GoBack"/>
      <w:bookmarkEnd w:id="1"/>
      <w:r>
        <w:rPr>
          <w:rFonts w:hint="eastAsia"/>
          <w:sz w:val="21"/>
          <w:lang w:eastAsia="zh-CN"/>
        </w:rPr>
        <w:t>。</w:t>
      </w:r>
    </w:p>
    <w:p w14:paraId="49FE89C2">
      <w:pPr>
        <w:pStyle w:val="2"/>
        <w:spacing w:line="300" w:lineRule="exact"/>
        <w:ind w:firstLine="420" w:firstLineChars="200"/>
        <w:rPr>
          <w:rFonts w:eastAsia="黑体"/>
          <w:sz w:val="21"/>
        </w:rPr>
      </w:pPr>
      <w:r>
        <w:rPr>
          <w:rFonts w:hint="eastAsia" w:ascii="黑体" w:hAnsi="黑体" w:eastAsia="黑体"/>
          <w:sz w:val="21"/>
        </w:rPr>
        <w:t>二、企业基本情况：</w:t>
      </w:r>
    </w:p>
    <w:p w14:paraId="63A1E641">
      <w:pPr>
        <w:numPr>
          <w:ilvl w:val="0"/>
          <w:numId w:val="1"/>
        </w:numPr>
        <w:spacing w:line="300" w:lineRule="exact"/>
        <w:ind w:firstLine="420" w:firstLineChars="200"/>
        <w:rPr>
          <w:sz w:val="21"/>
        </w:rPr>
      </w:pPr>
      <w:r>
        <w:rPr>
          <w:rFonts w:hint="eastAsia"/>
          <w:sz w:val="21"/>
        </w:rPr>
        <w:t>企业名称、统一社会信用代码、住所、法定代表人等信息根据企业营业执照填写，与提供的其他材料、印章保持一致。</w:t>
      </w:r>
    </w:p>
    <w:p w14:paraId="34A6B132">
      <w:pPr>
        <w:numPr>
          <w:ilvl w:val="0"/>
          <w:numId w:val="1"/>
        </w:numPr>
        <w:spacing w:line="300" w:lineRule="exact"/>
        <w:ind w:firstLine="420" w:firstLineChars="200"/>
        <w:rPr>
          <w:sz w:val="21"/>
        </w:rPr>
      </w:pPr>
      <w:r>
        <w:rPr>
          <w:rFonts w:hint="eastAsia"/>
          <w:sz w:val="21"/>
        </w:rPr>
        <w:t>通讯地址应填写能够收取信件、快递的有效地址，可与申报企业住所一致。</w:t>
      </w:r>
    </w:p>
    <w:p w14:paraId="1C9C2F1F">
      <w:pPr>
        <w:numPr>
          <w:ilvl w:val="0"/>
          <w:numId w:val="1"/>
        </w:numPr>
        <w:spacing w:line="300" w:lineRule="exact"/>
        <w:ind w:firstLine="420" w:firstLineChars="200"/>
        <w:rPr>
          <w:sz w:val="21"/>
        </w:rPr>
      </w:pPr>
      <w:r>
        <w:rPr>
          <w:rFonts w:hint="eastAsia"/>
          <w:sz w:val="21"/>
        </w:rPr>
        <w:t>企业性质：按照《关于市场主体统计分类的划分规定》（可通过国家统计局网站下载http://www.stats.gov.cn/sj/tjbz/gjtjbz/202302/t20230213_1902786.html）第一条所规定的市场主体分类填写，并填写具体细分类别。如：申报企业属于“100 内资企业——110 有限责任公司——111 国有独资公司”，则应填写“111 国有独资公司”。申报企业属于“300 外商投资企业——310 外商投资有限责任公司”，则应填写“310 外商投资有限责任公司”。</w:t>
      </w:r>
    </w:p>
    <w:p w14:paraId="540B87F8">
      <w:pPr>
        <w:numPr>
          <w:ilvl w:val="0"/>
          <w:numId w:val="1"/>
        </w:numPr>
        <w:spacing w:line="300" w:lineRule="exact"/>
        <w:ind w:firstLine="420" w:firstLineChars="200"/>
        <w:rPr>
          <w:sz w:val="21"/>
        </w:rPr>
      </w:pPr>
      <w:r>
        <w:rPr>
          <w:rFonts w:hint="eastAsia"/>
          <w:sz w:val="21"/>
        </w:rPr>
        <w:t>主营业务：指企业历史上长期从事、具有明确传承脉络、且主要面向居民生活提供商品或服务的业务，不等同于但不得超出营业执照上的经营范围，须在申报材料中通过时间轴、大事记等图表形式列明主营业务传承脉络并提供相关材料。</w:t>
      </w:r>
    </w:p>
    <w:p w14:paraId="6B5AE436">
      <w:pPr>
        <w:numPr>
          <w:ilvl w:val="0"/>
          <w:numId w:val="1"/>
        </w:numPr>
        <w:wordWrap w:val="0"/>
        <w:spacing w:line="300" w:lineRule="exact"/>
        <w:ind w:firstLine="420" w:firstLineChars="200"/>
        <w:rPr>
          <w:sz w:val="21"/>
        </w:rPr>
      </w:pPr>
      <w:r>
        <w:rPr>
          <w:rFonts w:hint="eastAsia"/>
          <w:sz w:val="21"/>
        </w:rPr>
        <w:t>主营业务所属行业：</w:t>
      </w:r>
      <w:r>
        <w:rPr>
          <w:rFonts w:hint="eastAsia"/>
          <w:color w:val="000000"/>
          <w:sz w:val="21"/>
        </w:rPr>
        <w:t>按照国民经济行业分类</w:t>
      </w:r>
      <w:r>
        <w:rPr>
          <w:color w:val="000000"/>
          <w:sz w:val="21"/>
        </w:rPr>
        <w:t>GBT4754-2017</w:t>
      </w:r>
      <w:r>
        <w:rPr>
          <w:rFonts w:hint="eastAsia"/>
          <w:color w:val="000000"/>
          <w:sz w:val="21"/>
        </w:rPr>
        <w:t>（</w:t>
      </w:r>
      <w:r>
        <w:rPr>
          <w:rFonts w:hint="eastAsia"/>
          <w:sz w:val="21"/>
        </w:rPr>
        <w:t>可通过国家统计局网站下载http://www.stats.gov.cn/xxgk/tjbz/gjtjbz/201710/t20171017_1758922.html）</w:t>
      </w:r>
      <w:r>
        <w:rPr>
          <w:rFonts w:hint="eastAsia"/>
          <w:color w:val="000000"/>
          <w:sz w:val="21"/>
        </w:rPr>
        <w:t>，从97项“大类”中选一项填写。如：“01 农业”、“15 酒、饮料和精制茶制造业”等。</w:t>
      </w:r>
    </w:p>
    <w:p w14:paraId="200E92B0">
      <w:pPr>
        <w:pStyle w:val="2"/>
        <w:spacing w:line="300" w:lineRule="exact"/>
        <w:ind w:firstLine="420" w:firstLineChars="200"/>
        <w:rPr>
          <w:rFonts w:eastAsia="黑体"/>
          <w:sz w:val="21"/>
        </w:rPr>
      </w:pPr>
      <w:r>
        <w:rPr>
          <w:rFonts w:hint="eastAsia" w:ascii="黑体" w:hAnsi="黑体" w:eastAsia="黑体"/>
          <w:sz w:val="21"/>
        </w:rPr>
        <w:t>三、注册商标情况：</w:t>
      </w:r>
    </w:p>
    <w:p w14:paraId="161C62A2">
      <w:pPr>
        <w:numPr>
          <w:ilvl w:val="0"/>
          <w:numId w:val="1"/>
        </w:numPr>
        <w:spacing w:line="300" w:lineRule="exact"/>
        <w:ind w:firstLine="420" w:firstLineChars="200"/>
        <w:rPr>
          <w:sz w:val="21"/>
        </w:rPr>
      </w:pPr>
      <w:r>
        <w:rPr>
          <w:rFonts w:hint="eastAsia"/>
          <w:sz w:val="21"/>
        </w:rPr>
        <w:t>代表性注册商标：企业历史长期使用并传承至今，受到市场和消费者广泛认可，与品牌名称相对应的商标名称。</w:t>
      </w:r>
    </w:p>
    <w:p w14:paraId="5308481E">
      <w:pPr>
        <w:numPr>
          <w:ilvl w:val="0"/>
          <w:numId w:val="1"/>
        </w:numPr>
        <w:spacing w:line="300" w:lineRule="exact"/>
        <w:ind w:firstLine="420" w:firstLineChars="200"/>
        <w:rPr>
          <w:sz w:val="21"/>
        </w:rPr>
      </w:pPr>
      <w:r>
        <w:rPr>
          <w:rFonts w:hint="eastAsia"/>
          <w:sz w:val="21"/>
        </w:rPr>
        <w:t>商标信息：与代表性注册商标相一致的相关商标证书信息，包括商标名称、商标注册号、国际分类、核定使用的商品/服务等，应与商标注册证上信息完全一致。拥有多个的商标证书的，仅填写与主营业务相一致或紧密相关的商标证书信息，并在申报材料中提供相关材料。仅拥有商标使用权的，须同时提供商标许可使用合同和商标使用许可备案通知书。</w:t>
      </w:r>
    </w:p>
    <w:p w14:paraId="1A4DC603">
      <w:pPr>
        <w:numPr>
          <w:ilvl w:val="0"/>
          <w:numId w:val="3"/>
        </w:numPr>
        <w:spacing w:line="300" w:lineRule="exact"/>
        <w:ind w:firstLine="420" w:firstLineChars="200"/>
        <w:rPr>
          <w:sz w:val="21"/>
        </w:rPr>
      </w:pPr>
      <w:r>
        <w:rPr>
          <w:rFonts w:hint="eastAsia"/>
          <w:sz w:val="21"/>
        </w:rPr>
        <w:t>申报企业填写的若干商标信息中，应有至少1项商标信息的核定使用商品或服务范围与主营业务相一致。其他与主营业务紧密相关的商标信息，须在申报材料中详细说明相关性，并需经商务主管部门会同相关部门组织专家评议后决定是否认可。</w:t>
      </w:r>
    </w:p>
    <w:p w14:paraId="17F7C037">
      <w:pPr>
        <w:numPr>
          <w:ilvl w:val="0"/>
          <w:numId w:val="3"/>
        </w:numPr>
        <w:spacing w:line="300" w:lineRule="exact"/>
        <w:ind w:firstLine="420" w:firstLineChars="200"/>
        <w:rPr>
          <w:sz w:val="21"/>
        </w:rPr>
      </w:pPr>
      <w:r>
        <w:rPr>
          <w:rFonts w:hint="eastAsia"/>
          <w:sz w:val="21"/>
        </w:rPr>
        <w:t>涉及驰名商标的，须逐一在申报材料中说明，内容应包括获得驰名商标保护的时间和方式（行政认定或司法判定）以及相关材料，其中行政认定须说明认定单位，司法判定须说明案件概况。</w:t>
      </w:r>
    </w:p>
    <w:p w14:paraId="3D8E231D">
      <w:pPr>
        <w:numPr>
          <w:ilvl w:val="0"/>
          <w:numId w:val="3"/>
        </w:numPr>
        <w:spacing w:line="300" w:lineRule="exact"/>
        <w:ind w:firstLine="420" w:firstLineChars="200"/>
        <w:rPr>
          <w:sz w:val="21"/>
        </w:rPr>
      </w:pPr>
      <w:r>
        <w:rPr>
          <w:rFonts w:hint="eastAsia"/>
          <w:sz w:val="21"/>
        </w:rPr>
        <w:t>商标信息可根据实际情况加行。</w:t>
      </w:r>
    </w:p>
    <w:p w14:paraId="793BBC1E">
      <w:pPr>
        <w:pStyle w:val="2"/>
        <w:spacing w:line="300" w:lineRule="exact"/>
        <w:ind w:firstLine="420" w:firstLineChars="200"/>
        <w:rPr>
          <w:rFonts w:eastAsia="黑体"/>
          <w:sz w:val="21"/>
        </w:rPr>
      </w:pPr>
      <w:r>
        <w:rPr>
          <w:rFonts w:hint="eastAsia" w:ascii="黑体" w:hAnsi="黑体" w:eastAsia="黑体"/>
          <w:sz w:val="21"/>
        </w:rPr>
        <w:t>四、资本情况：</w:t>
      </w:r>
    </w:p>
    <w:p w14:paraId="6488284E">
      <w:pPr>
        <w:numPr>
          <w:ilvl w:val="0"/>
          <w:numId w:val="1"/>
        </w:numPr>
        <w:spacing w:line="300" w:lineRule="exact"/>
        <w:ind w:firstLine="420" w:firstLineChars="200"/>
        <w:rPr>
          <w:sz w:val="21"/>
        </w:rPr>
      </w:pPr>
      <w:r>
        <w:rPr>
          <w:rFonts w:hint="eastAsia"/>
          <w:sz w:val="21"/>
        </w:rPr>
        <w:t>主要股东情况按股权占比由大到小依次填写至多6个主要股东名称及占比。</w:t>
      </w:r>
    </w:p>
    <w:p w14:paraId="4A9F0206">
      <w:pPr>
        <w:numPr>
          <w:ilvl w:val="0"/>
          <w:numId w:val="1"/>
        </w:numPr>
        <w:spacing w:line="300" w:lineRule="exact"/>
        <w:ind w:firstLine="420" w:firstLineChars="200"/>
        <w:rPr>
          <w:sz w:val="21"/>
        </w:rPr>
      </w:pPr>
      <w:r>
        <w:rPr>
          <w:rFonts w:hint="eastAsia"/>
          <w:sz w:val="21"/>
        </w:rPr>
        <w:t>国内资本占比包括国内自然人股东出资和国内资本占主导的法人股东出资，外商投资占比包括外国投资者直接或者间接投资的比例，国内资本占比与外商投资占比合计应为100%。</w:t>
      </w:r>
    </w:p>
    <w:p w14:paraId="34867C60">
      <w:pPr>
        <w:numPr>
          <w:ilvl w:val="0"/>
          <w:numId w:val="1"/>
        </w:numPr>
        <w:spacing w:line="300" w:lineRule="exact"/>
        <w:ind w:firstLine="420" w:firstLineChars="200"/>
        <w:rPr>
          <w:sz w:val="21"/>
        </w:rPr>
      </w:pPr>
      <w:r>
        <w:rPr>
          <w:rFonts w:hint="eastAsia"/>
          <w:sz w:val="21"/>
        </w:rPr>
        <w:t>无形资产价值须经有关部门评估并在申报材料中提供相关材料，若无则不填写。</w:t>
      </w:r>
    </w:p>
    <w:p w14:paraId="2DDA24B5">
      <w:pPr>
        <w:numPr>
          <w:ilvl w:val="0"/>
          <w:numId w:val="1"/>
        </w:numPr>
        <w:spacing w:line="300" w:lineRule="exact"/>
        <w:ind w:firstLine="420" w:firstLineChars="200"/>
        <w:rPr>
          <w:sz w:val="21"/>
        </w:rPr>
      </w:pPr>
      <w:r>
        <w:rPr>
          <w:rFonts w:hint="eastAsia"/>
          <w:sz w:val="21"/>
        </w:rPr>
        <w:t>根据实际填写截止申报日的上市情况，上市地点应完整填写交易所名称，如“上海证券交易所”“香港联合交易所”等。</w:t>
      </w:r>
    </w:p>
    <w:p w14:paraId="7730B16F">
      <w:pPr>
        <w:numPr>
          <w:ilvl w:val="0"/>
          <w:numId w:val="1"/>
        </w:numPr>
        <w:spacing w:line="300" w:lineRule="exact"/>
        <w:ind w:firstLine="420" w:firstLineChars="200"/>
        <w:rPr>
          <w:sz w:val="21"/>
        </w:rPr>
      </w:pPr>
      <w:r>
        <w:rPr>
          <w:rFonts w:hint="eastAsia"/>
          <w:sz w:val="21"/>
        </w:rPr>
        <w:t>总市值指上市公司截至填写本申报表时的股票总价值。</w:t>
      </w:r>
    </w:p>
    <w:p w14:paraId="4C57E5A3">
      <w:pPr>
        <w:pStyle w:val="2"/>
        <w:spacing w:line="300" w:lineRule="exact"/>
        <w:ind w:firstLine="420" w:firstLineChars="200"/>
        <w:rPr>
          <w:rFonts w:eastAsia="黑体"/>
          <w:sz w:val="21"/>
        </w:rPr>
      </w:pPr>
      <w:r>
        <w:rPr>
          <w:rFonts w:hint="eastAsia" w:ascii="黑体" w:hAnsi="黑体" w:eastAsia="黑体"/>
          <w:sz w:val="21"/>
        </w:rPr>
        <w:t>五、经营情况：</w:t>
      </w:r>
    </w:p>
    <w:p w14:paraId="3AD48F4A">
      <w:pPr>
        <w:numPr>
          <w:ilvl w:val="0"/>
          <w:numId w:val="1"/>
        </w:numPr>
        <w:spacing w:line="300" w:lineRule="exact"/>
        <w:ind w:firstLine="420" w:firstLineChars="200"/>
        <w:rPr>
          <w:sz w:val="21"/>
        </w:rPr>
      </w:pPr>
      <w:r>
        <w:rPr>
          <w:rFonts w:hint="eastAsia"/>
          <w:sz w:val="21"/>
        </w:rPr>
        <w:t>须提供20</w:t>
      </w:r>
      <w:r>
        <w:rPr>
          <w:rFonts w:hint="eastAsia"/>
          <w:sz w:val="21"/>
          <w:lang w:val="en-US" w:eastAsia="zh-CN"/>
        </w:rPr>
        <w:t>21</w:t>
      </w:r>
      <w:r>
        <w:rPr>
          <w:rFonts w:hint="eastAsia"/>
          <w:sz w:val="21"/>
        </w:rPr>
        <w:t>-202</w:t>
      </w:r>
      <w:r>
        <w:rPr>
          <w:rFonts w:hint="eastAsia"/>
          <w:sz w:val="21"/>
          <w:lang w:val="en-US" w:eastAsia="zh-CN"/>
        </w:rPr>
        <w:t>5</w:t>
      </w:r>
      <w:r>
        <w:rPr>
          <w:rFonts w:hint="eastAsia"/>
          <w:sz w:val="21"/>
        </w:rPr>
        <w:t>年资产负债表、利润表、损益表，且申报材料中相关数据须与所附材料一致。无相应数据的填“0”。</w:t>
      </w:r>
    </w:p>
    <w:p w14:paraId="7875AA26">
      <w:pPr>
        <w:numPr>
          <w:ilvl w:val="0"/>
          <w:numId w:val="1"/>
        </w:numPr>
        <w:spacing w:line="300" w:lineRule="exact"/>
        <w:ind w:firstLine="420" w:firstLineChars="200"/>
        <w:rPr>
          <w:sz w:val="21"/>
        </w:rPr>
      </w:pPr>
      <w:r>
        <w:rPr>
          <w:rFonts w:hint="eastAsia"/>
          <w:sz w:val="21"/>
        </w:rPr>
        <w:t>线上渠道应据实勾选自建、平台渠道情况，如尚未建立该渠道则不必勾选。勾选自建、平台后，应分别勾选其包含的网站、APP、小程序以及阿里、美团、京东、抖音、其他等选项（可多选）。</w:t>
      </w:r>
    </w:p>
    <w:p w14:paraId="28715033">
      <w:pPr>
        <w:numPr>
          <w:ilvl w:val="0"/>
          <w:numId w:val="1"/>
        </w:numPr>
        <w:spacing w:line="300" w:lineRule="exact"/>
        <w:ind w:firstLine="420" w:firstLineChars="200"/>
        <w:rPr>
          <w:sz w:val="21"/>
        </w:rPr>
      </w:pPr>
      <w:r>
        <w:rPr>
          <w:rFonts w:hint="eastAsia"/>
          <w:sz w:val="21"/>
        </w:rPr>
        <w:t>财务非独立核算的，应提供公司内部管理数据，并在申报材料中提供上级公司财务状况，行业组织、审计机构等有关机构出具的有关材料等。</w:t>
      </w:r>
    </w:p>
    <w:p w14:paraId="02C554E3">
      <w:pPr>
        <w:pStyle w:val="2"/>
        <w:spacing w:line="300" w:lineRule="exact"/>
        <w:ind w:firstLine="420" w:firstLineChars="200"/>
        <w:rPr>
          <w:rFonts w:eastAsia="黑体"/>
          <w:sz w:val="21"/>
        </w:rPr>
      </w:pPr>
      <w:r>
        <w:rPr>
          <w:rFonts w:hint="eastAsia" w:ascii="黑体" w:hAnsi="黑体" w:eastAsia="黑体"/>
          <w:sz w:val="21"/>
        </w:rPr>
        <w:t>六、管理情况：</w:t>
      </w:r>
    </w:p>
    <w:p w14:paraId="26A98002">
      <w:pPr>
        <w:numPr>
          <w:ilvl w:val="0"/>
          <w:numId w:val="1"/>
        </w:numPr>
        <w:spacing w:line="300" w:lineRule="exact"/>
        <w:ind w:firstLine="420" w:firstLineChars="200"/>
        <w:rPr>
          <w:sz w:val="21"/>
        </w:rPr>
      </w:pPr>
      <w:r>
        <w:rPr>
          <w:rFonts w:hint="eastAsia"/>
          <w:sz w:val="21"/>
        </w:rPr>
        <w:t>人力资源填写直接参与经营、管理、运作的员工人数，包括正式员工和临时员工。</w:t>
      </w:r>
    </w:p>
    <w:p w14:paraId="4A9176A1">
      <w:pPr>
        <w:pStyle w:val="2"/>
        <w:spacing w:line="300" w:lineRule="exact"/>
        <w:ind w:firstLine="420" w:firstLineChars="200"/>
        <w:rPr>
          <w:rFonts w:eastAsia="黑体"/>
          <w:sz w:val="21"/>
        </w:rPr>
      </w:pPr>
      <w:r>
        <w:rPr>
          <w:rFonts w:hint="eastAsia" w:ascii="黑体" w:hAnsi="黑体" w:eastAsia="黑体"/>
          <w:sz w:val="21"/>
        </w:rPr>
        <w:t>七、历史传承情况：</w:t>
      </w:r>
    </w:p>
    <w:p w14:paraId="4751B5D2">
      <w:pPr>
        <w:numPr>
          <w:ilvl w:val="0"/>
          <w:numId w:val="1"/>
        </w:numPr>
        <w:spacing w:line="300" w:lineRule="exact"/>
        <w:ind w:firstLine="420" w:firstLineChars="200"/>
        <w:rPr>
          <w:sz w:val="21"/>
        </w:rPr>
      </w:pPr>
      <w:r>
        <w:rPr>
          <w:rFonts w:hint="eastAsia"/>
          <w:sz w:val="21"/>
        </w:rPr>
        <w:t>创始人指历史上首先发起并运营管理该品牌的个人。</w:t>
      </w:r>
    </w:p>
    <w:p w14:paraId="30F1CECB">
      <w:pPr>
        <w:numPr>
          <w:ilvl w:val="0"/>
          <w:numId w:val="1"/>
        </w:numPr>
        <w:spacing w:line="300" w:lineRule="exact"/>
        <w:ind w:firstLine="420" w:firstLineChars="200"/>
        <w:rPr>
          <w:sz w:val="21"/>
        </w:rPr>
      </w:pPr>
      <w:r>
        <w:rPr>
          <w:rFonts w:hint="eastAsia"/>
          <w:sz w:val="21"/>
        </w:rPr>
        <w:t>传承人指申报企业负责人或其他拥有该品牌传承权属并负责运营管理的个人。</w:t>
      </w:r>
    </w:p>
    <w:p w14:paraId="698C1781">
      <w:pPr>
        <w:numPr>
          <w:ilvl w:val="0"/>
          <w:numId w:val="1"/>
        </w:numPr>
        <w:spacing w:line="300" w:lineRule="exact"/>
        <w:ind w:firstLine="420" w:firstLineChars="200"/>
        <w:rPr>
          <w:sz w:val="21"/>
        </w:rPr>
      </w:pPr>
      <w:r>
        <w:rPr>
          <w:rFonts w:hint="eastAsia"/>
          <w:sz w:val="21"/>
        </w:rPr>
        <w:t>主要传承关系应据实勾选家族、师徒或其他传承方式，同时在申报材料中以谱系图等形式列明自创始人起延续至当今传承人期间清晰的历代沿革和传承脉络，并提供相关材料。</w:t>
      </w:r>
    </w:p>
    <w:p w14:paraId="043054FC">
      <w:pPr>
        <w:numPr>
          <w:ilvl w:val="0"/>
          <w:numId w:val="1"/>
        </w:numPr>
        <w:spacing w:line="300" w:lineRule="exact"/>
        <w:ind w:firstLine="420" w:firstLineChars="200"/>
        <w:rPr>
          <w:sz w:val="21"/>
        </w:rPr>
      </w:pPr>
      <w:r>
        <w:rPr>
          <w:rFonts w:hint="eastAsia"/>
          <w:sz w:val="21"/>
        </w:rPr>
        <w:t>列入非物质文化遗产名录指申报企业为非物质文化遗产保护单位。如勾选“是”，则须同时勾选被纳入非物质文化遗产项目名录的层级（可多选）。</w:t>
      </w:r>
    </w:p>
    <w:p w14:paraId="649BCBCF">
      <w:pPr>
        <w:numPr>
          <w:ilvl w:val="0"/>
          <w:numId w:val="1"/>
        </w:numPr>
        <w:spacing w:line="300" w:lineRule="exact"/>
        <w:ind w:firstLine="420" w:firstLineChars="200"/>
        <w:rPr>
          <w:sz w:val="21"/>
        </w:rPr>
      </w:pPr>
      <w:r>
        <w:rPr>
          <w:rFonts w:hint="eastAsia"/>
          <w:sz w:val="21"/>
        </w:rPr>
        <w:t>国家级非物质文化遗产生产性保护示范基地指申报企业为国家文化和旅游主管部门命名公布的国家级非物质文化遗产生产性保护示范基地。</w:t>
      </w:r>
    </w:p>
    <w:p w14:paraId="7D25F0D3">
      <w:pPr>
        <w:numPr>
          <w:ilvl w:val="0"/>
          <w:numId w:val="1"/>
        </w:numPr>
        <w:spacing w:line="300" w:lineRule="exact"/>
        <w:ind w:firstLine="420" w:firstLineChars="200"/>
        <w:rPr>
          <w:sz w:val="21"/>
        </w:rPr>
      </w:pPr>
      <w:r>
        <w:rPr>
          <w:rFonts w:hint="eastAsia"/>
          <w:sz w:val="21"/>
        </w:rPr>
        <w:t>文物保护单位指申报企业门店、厂址等场所被列入文物保护单位。如勾选“是”，则须同时勾选被列为文物保护单位的层级（可多选），以及自选、租赁情况。</w:t>
      </w:r>
    </w:p>
    <w:p w14:paraId="69077248">
      <w:pPr>
        <w:numPr>
          <w:ilvl w:val="0"/>
          <w:numId w:val="1"/>
        </w:numPr>
        <w:spacing w:line="300" w:lineRule="exact"/>
        <w:ind w:firstLine="420" w:firstLineChars="200"/>
        <w:rPr>
          <w:sz w:val="21"/>
        </w:rPr>
      </w:pPr>
      <w:r>
        <w:rPr>
          <w:rFonts w:hint="eastAsia"/>
          <w:sz w:val="21"/>
        </w:rPr>
        <w:t>有可移动文物指符合相关法律法规要求由申报企业收藏的可移动文物。如勾选“是”，则须同时填写可移动文物数量。</w:t>
      </w:r>
    </w:p>
    <w:p w14:paraId="4E4FA8E8">
      <w:pPr>
        <w:numPr>
          <w:ilvl w:val="0"/>
          <w:numId w:val="1"/>
        </w:numPr>
        <w:spacing w:line="300" w:lineRule="exact"/>
        <w:ind w:firstLine="420" w:firstLineChars="200"/>
        <w:rPr>
          <w:sz w:val="21"/>
        </w:rPr>
      </w:pPr>
      <w:r>
        <w:rPr>
          <w:rFonts w:hint="eastAsia"/>
          <w:sz w:val="21"/>
        </w:rPr>
        <w:t>专门的博物馆或展示场所指专用于展示该品牌、申报企业或所属行业历史沿革、传承故事、文化内涵的固定空间或区域。如勾选“是”，则须在申报材料中提供实地照片等相关材料。</w:t>
      </w:r>
    </w:p>
    <w:p w14:paraId="6A6DD5BC">
      <w:pPr>
        <w:pStyle w:val="2"/>
        <w:spacing w:line="300" w:lineRule="exact"/>
        <w:ind w:firstLine="420" w:firstLineChars="200"/>
        <w:rPr>
          <w:rFonts w:eastAsia="黑体"/>
          <w:sz w:val="21"/>
        </w:rPr>
      </w:pPr>
      <w:r>
        <w:rPr>
          <w:rFonts w:hint="eastAsia" w:ascii="黑体" w:hAnsi="黑体" w:eastAsia="黑体"/>
          <w:sz w:val="21"/>
        </w:rPr>
        <w:t>八、知识产权保护情况：</w:t>
      </w:r>
    </w:p>
    <w:p w14:paraId="567B364A">
      <w:pPr>
        <w:numPr>
          <w:ilvl w:val="0"/>
          <w:numId w:val="1"/>
        </w:numPr>
        <w:spacing w:line="300" w:lineRule="exact"/>
        <w:ind w:firstLine="420" w:firstLineChars="200"/>
        <w:rPr>
          <w:sz w:val="21"/>
        </w:rPr>
      </w:pPr>
      <w:r>
        <w:rPr>
          <w:rFonts w:hint="eastAsia"/>
          <w:sz w:val="21"/>
        </w:rPr>
        <w:t>填写国内专利情况和境外商标注册、专利申报等情况，以及相关法律纠纷情况。所有知识产权保护情况均须在申报材料中说明。可根据实际情况加行。</w:t>
      </w:r>
    </w:p>
    <w:p w14:paraId="45B3CB21">
      <w:pPr>
        <w:pStyle w:val="2"/>
        <w:spacing w:line="300" w:lineRule="exact"/>
        <w:ind w:firstLine="420" w:firstLineChars="200"/>
        <w:rPr>
          <w:rFonts w:ascii="黑体" w:hAnsi="黑体" w:eastAsia="黑体"/>
          <w:sz w:val="21"/>
        </w:rPr>
      </w:pPr>
      <w:r>
        <w:rPr>
          <w:rFonts w:hint="eastAsia" w:ascii="黑体" w:hAnsi="黑体" w:eastAsia="黑体"/>
          <w:sz w:val="21"/>
        </w:rPr>
        <w:t>九、其他：</w:t>
      </w:r>
    </w:p>
    <w:p w14:paraId="17AB8486">
      <w:pPr>
        <w:numPr>
          <w:ilvl w:val="0"/>
          <w:numId w:val="1"/>
        </w:numPr>
        <w:spacing w:line="300" w:lineRule="exact"/>
        <w:ind w:firstLine="420" w:firstLineChars="200"/>
        <w:rPr>
          <w:sz w:val="21"/>
        </w:rPr>
      </w:pPr>
      <w:r>
        <w:rPr>
          <w:rFonts w:hint="eastAsia"/>
          <w:sz w:val="21"/>
        </w:rPr>
        <w:t>非申报企业自行制作的材料，通过复印件、影印件、照片、网络截图等形式提供即可。</w:t>
      </w:r>
    </w:p>
    <w:p w14:paraId="51118E25">
      <w:pPr>
        <w:numPr>
          <w:ilvl w:val="0"/>
          <w:numId w:val="1"/>
        </w:numPr>
        <w:spacing w:line="300" w:lineRule="exact"/>
        <w:ind w:firstLine="420" w:firstLineChars="200"/>
        <w:rPr>
          <w:sz w:val="21"/>
        </w:rPr>
      </w:pPr>
      <w:r>
        <w:rPr>
          <w:rFonts w:hint="eastAsia"/>
          <w:sz w:val="21"/>
        </w:rPr>
        <w:t>申报表应由申报企业法定代表人签字并加盖企业公章。</w:t>
      </w:r>
    </w:p>
    <w:p w14:paraId="2A7437AA">
      <w:pPr>
        <w:numPr>
          <w:ilvl w:val="0"/>
          <w:numId w:val="1"/>
        </w:numPr>
        <w:spacing w:line="300" w:lineRule="exact"/>
        <w:ind w:firstLine="420" w:firstLineChars="200"/>
        <w:rPr>
          <w:sz w:val="21"/>
        </w:rPr>
        <w:sectPr>
          <w:pgSz w:w="11906" w:h="16838"/>
          <w:pgMar w:top="1531" w:right="1474" w:bottom="1191" w:left="1587" w:header="851" w:footer="992" w:gutter="0"/>
          <w:pgBorders>
            <w:top w:val="none" w:sz="0" w:space="0"/>
            <w:left w:val="none" w:sz="0" w:space="0"/>
            <w:bottom w:val="none" w:sz="0" w:space="0"/>
            <w:right w:val="none" w:sz="0" w:space="0"/>
          </w:pgBorders>
          <w:pgNumType w:fmt="decimal" w:start="19"/>
          <w:cols w:space="720" w:num="1"/>
          <w:docGrid w:type="lines" w:linePitch="319" w:charSpace="0"/>
        </w:sectPr>
      </w:pPr>
    </w:p>
    <w:p w14:paraId="1E508F4A">
      <w:pPr>
        <w:jc w:val="center"/>
        <w:rPr>
          <w:rFonts w:ascii="方正小标宋简体" w:hAnsi="方正小标宋简体" w:eastAsia="方正小标宋简体" w:cs="方正小标宋简体"/>
          <w:bCs/>
          <w:color w:val="2C2C2C"/>
          <w:kern w:val="0"/>
          <w:szCs w:val="32"/>
        </w:rPr>
      </w:pPr>
      <w:r>
        <w:rPr>
          <w:rFonts w:hint="eastAsia" w:ascii="方正小标宋简体" w:hAnsi="方正小标宋简体" w:eastAsia="方正小标宋简体" w:cs="方正小标宋简体"/>
          <w:bCs/>
          <w:color w:val="2C2C2C"/>
          <w:kern w:val="0"/>
          <w:szCs w:val="32"/>
        </w:rPr>
        <w:t>申报材料索引表</w:t>
      </w:r>
    </w:p>
    <w:p w14:paraId="0343CC58">
      <w:pPr>
        <w:pStyle w:val="2"/>
        <w:rPr>
          <w:sz w:val="21"/>
        </w:rPr>
      </w:pPr>
    </w:p>
    <w:tbl>
      <w:tblPr>
        <w:tblStyle w:val="8"/>
        <w:tblW w:w="8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569"/>
        <w:gridCol w:w="3569"/>
        <w:gridCol w:w="1767"/>
      </w:tblGrid>
      <w:tr w14:paraId="1628F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7D4812AC">
            <w:pPr>
              <w:widowControl/>
              <w:spacing w:line="400" w:lineRule="exact"/>
              <w:jc w:val="center"/>
              <w:rPr>
                <w:rFonts w:eastAsia="黑体"/>
                <w:color w:val="000000"/>
                <w:sz w:val="28"/>
                <w:szCs w:val="28"/>
              </w:rPr>
            </w:pPr>
            <w:r>
              <w:rPr>
                <w:rFonts w:hint="eastAsia" w:eastAsia="黑体"/>
                <w:color w:val="000000"/>
                <w:kern w:val="0"/>
                <w:sz w:val="24"/>
              </w:rPr>
              <w:t>《</w:t>
            </w:r>
            <w:r>
              <w:rPr>
                <w:rFonts w:hint="eastAsia" w:eastAsia="黑体"/>
                <w:color w:val="000000"/>
                <w:kern w:val="0"/>
                <w:sz w:val="24"/>
                <w:lang w:eastAsia="zh-CN"/>
              </w:rPr>
              <w:t>哈尔滨老字号认定</w:t>
            </w:r>
            <w:r>
              <w:rPr>
                <w:rFonts w:hint="eastAsia" w:eastAsia="黑体"/>
                <w:color w:val="000000"/>
                <w:kern w:val="0"/>
                <w:sz w:val="24"/>
              </w:rPr>
              <w:t>管理办法》第六条</w:t>
            </w:r>
            <w:r>
              <w:rPr>
                <w:rFonts w:eastAsia="黑体"/>
                <w:color w:val="000000"/>
                <w:kern w:val="0"/>
                <w:sz w:val="24"/>
              </w:rPr>
              <w:t>“</w:t>
            </w:r>
            <w:r>
              <w:rPr>
                <w:rFonts w:hint="eastAsia" w:eastAsia="黑体"/>
                <w:color w:val="000000"/>
                <w:kern w:val="0"/>
                <w:sz w:val="24"/>
              </w:rPr>
              <w:t>品牌条件”申报材料</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5C65F807">
            <w:pPr>
              <w:widowControl/>
              <w:spacing w:line="400" w:lineRule="exact"/>
              <w:jc w:val="center"/>
              <w:rPr>
                <w:rFonts w:eastAsia="黑体"/>
                <w:color w:val="000000"/>
                <w:sz w:val="28"/>
                <w:szCs w:val="28"/>
              </w:rPr>
            </w:pPr>
            <w:r>
              <w:rPr>
                <w:rFonts w:hint="eastAsia" w:eastAsia="黑体"/>
                <w:color w:val="000000"/>
                <w:kern w:val="0"/>
                <w:sz w:val="28"/>
                <w:szCs w:val="28"/>
              </w:rPr>
              <w:t>材料位置</w:t>
            </w:r>
          </w:p>
        </w:tc>
      </w:tr>
      <w:tr w14:paraId="0384E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3F1698A9">
            <w:pPr>
              <w:widowControl/>
              <w:spacing w:line="400" w:lineRule="exact"/>
              <w:jc w:val="left"/>
              <w:rPr>
                <w:color w:val="000000"/>
                <w:sz w:val="24"/>
              </w:rPr>
            </w:pPr>
            <w:r>
              <w:rPr>
                <w:color w:val="000000"/>
                <w:kern w:val="0"/>
                <w:sz w:val="24"/>
              </w:rPr>
              <w:t>1.</w:t>
            </w:r>
            <w:r>
              <w:rPr>
                <w:rFonts w:hint="eastAsia"/>
                <w:color w:val="000000"/>
                <w:kern w:val="0"/>
                <w:sz w:val="24"/>
              </w:rPr>
              <w:t>品牌创立时间在</w:t>
            </w:r>
            <w:r>
              <w:rPr>
                <w:rFonts w:hint="eastAsia"/>
                <w:color w:val="000000"/>
                <w:kern w:val="0"/>
                <w:sz w:val="24"/>
                <w:lang w:val="en-US" w:eastAsia="zh-CN"/>
              </w:rPr>
              <w:t>25</w:t>
            </w:r>
            <w:r>
              <w:rPr>
                <w:rFonts w:hint="eastAsia"/>
                <w:color w:val="000000"/>
                <w:kern w:val="0"/>
                <w:sz w:val="24"/>
              </w:rPr>
              <w:t>年（含）以上。</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0409EC7A">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280C9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299B190E">
            <w:pPr>
              <w:widowControl/>
              <w:spacing w:line="400" w:lineRule="exact"/>
              <w:jc w:val="left"/>
              <w:rPr>
                <w:color w:val="000000"/>
                <w:sz w:val="24"/>
              </w:rPr>
            </w:pPr>
            <w:r>
              <w:rPr>
                <w:color w:val="000000"/>
                <w:kern w:val="0"/>
                <w:sz w:val="24"/>
              </w:rPr>
              <w:t>2.</w:t>
            </w:r>
            <w:r>
              <w:rPr>
                <w:rFonts w:hint="eastAsia"/>
                <w:color w:val="000000"/>
                <w:kern w:val="0"/>
                <w:sz w:val="24"/>
              </w:rPr>
              <w:t>具有中华民族特色和鲜明的地域文化特征。</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68DE626B">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2F7E2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2020A6EB">
            <w:pPr>
              <w:widowControl/>
              <w:spacing w:line="400" w:lineRule="exact"/>
              <w:jc w:val="left"/>
              <w:rPr>
                <w:color w:val="000000"/>
                <w:sz w:val="24"/>
              </w:rPr>
            </w:pPr>
            <w:r>
              <w:rPr>
                <w:color w:val="000000"/>
                <w:kern w:val="0"/>
                <w:sz w:val="24"/>
              </w:rPr>
              <w:t>3.</w:t>
            </w:r>
            <w:r>
              <w:rPr>
                <w:rFonts w:hint="eastAsia"/>
                <w:color w:val="000000"/>
                <w:kern w:val="0"/>
                <w:sz w:val="24"/>
              </w:rPr>
              <w:t>面向居民生活提供经济价值、文化价值较高的产品、技艺或服务。</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5DDAD2B4">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4C1D3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20D14D47">
            <w:pPr>
              <w:widowControl/>
              <w:spacing w:line="400" w:lineRule="exact"/>
              <w:jc w:val="left"/>
              <w:rPr>
                <w:color w:val="000000"/>
                <w:sz w:val="24"/>
              </w:rPr>
            </w:pPr>
            <w:r>
              <w:rPr>
                <w:color w:val="000000"/>
                <w:kern w:val="0"/>
                <w:sz w:val="24"/>
              </w:rPr>
              <w:t>4.</w:t>
            </w:r>
            <w:r>
              <w:rPr>
                <w:rFonts w:hint="eastAsia"/>
                <w:color w:val="000000"/>
                <w:kern w:val="0"/>
                <w:sz w:val="24"/>
              </w:rPr>
              <w:t>在所属行业或领域内具有代表性和示范性，得到广泛的社会认同和赞誉。</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23C8E4B6">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3581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7E8A0F4B">
            <w:pPr>
              <w:widowControl/>
              <w:spacing w:line="400" w:lineRule="exact"/>
              <w:jc w:val="center"/>
              <w:rPr>
                <w:rFonts w:eastAsia="黑体"/>
                <w:color w:val="000000"/>
                <w:kern w:val="0"/>
                <w:sz w:val="28"/>
                <w:szCs w:val="28"/>
              </w:rPr>
            </w:pPr>
            <w:r>
              <w:rPr>
                <w:rFonts w:hint="eastAsia" w:eastAsia="黑体"/>
                <w:color w:val="000000"/>
                <w:kern w:val="0"/>
                <w:sz w:val="24"/>
              </w:rPr>
              <w:t>《</w:t>
            </w:r>
            <w:r>
              <w:rPr>
                <w:rFonts w:hint="eastAsia" w:eastAsia="黑体"/>
                <w:color w:val="000000"/>
                <w:kern w:val="0"/>
                <w:sz w:val="24"/>
                <w:lang w:eastAsia="zh-CN"/>
              </w:rPr>
              <w:t>哈尔滨老字号认定</w:t>
            </w:r>
            <w:r>
              <w:rPr>
                <w:rFonts w:hint="eastAsia" w:eastAsia="黑体"/>
                <w:color w:val="000000"/>
                <w:kern w:val="0"/>
                <w:sz w:val="24"/>
              </w:rPr>
              <w:t>管理办法》第七条“企业条件”申报材料</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403574A2">
            <w:pPr>
              <w:widowControl/>
              <w:spacing w:line="400" w:lineRule="exact"/>
              <w:jc w:val="center"/>
              <w:rPr>
                <w:rFonts w:eastAsia="黑体"/>
                <w:color w:val="000000"/>
                <w:kern w:val="0"/>
                <w:sz w:val="28"/>
                <w:szCs w:val="28"/>
              </w:rPr>
            </w:pPr>
            <w:r>
              <w:rPr>
                <w:rFonts w:hint="eastAsia" w:eastAsia="黑体"/>
                <w:color w:val="000000"/>
                <w:kern w:val="0"/>
                <w:sz w:val="28"/>
                <w:szCs w:val="28"/>
              </w:rPr>
              <w:t>材料位置</w:t>
            </w:r>
          </w:p>
        </w:tc>
      </w:tr>
      <w:tr w14:paraId="5D70F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79FDAB17">
            <w:pPr>
              <w:widowControl/>
              <w:spacing w:line="400" w:lineRule="exact"/>
              <w:jc w:val="left"/>
              <w:rPr>
                <w:color w:val="000000"/>
                <w:sz w:val="24"/>
              </w:rPr>
            </w:pPr>
            <w:r>
              <w:rPr>
                <w:color w:val="000000"/>
                <w:kern w:val="0"/>
                <w:sz w:val="24"/>
              </w:rPr>
              <w:t>1.</w:t>
            </w:r>
            <w:r>
              <w:rPr>
                <w:rFonts w:hint="eastAsia"/>
                <w:color w:val="000000"/>
                <w:kern w:val="0"/>
                <w:sz w:val="24"/>
              </w:rPr>
              <w:t>在</w:t>
            </w:r>
            <w:r>
              <w:rPr>
                <w:rFonts w:hint="eastAsia"/>
                <w:color w:val="000000"/>
                <w:kern w:val="0"/>
                <w:sz w:val="24"/>
                <w:lang w:eastAsia="zh-CN"/>
              </w:rPr>
              <w:t>哈尔滨市</w:t>
            </w:r>
            <w:r>
              <w:rPr>
                <w:rFonts w:hint="eastAsia"/>
                <w:color w:val="000000"/>
                <w:kern w:val="0"/>
                <w:sz w:val="24"/>
              </w:rPr>
              <w:t>境内依法设立。</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1E2FAE00">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064A1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3B1DADD4">
            <w:pPr>
              <w:widowControl/>
              <w:spacing w:line="400" w:lineRule="exact"/>
              <w:jc w:val="left"/>
              <w:rPr>
                <w:color w:val="000000"/>
                <w:sz w:val="24"/>
              </w:rPr>
            </w:pPr>
            <w:r>
              <w:rPr>
                <w:color w:val="000000"/>
                <w:kern w:val="0"/>
                <w:sz w:val="24"/>
              </w:rPr>
              <w:t>2.</w:t>
            </w:r>
            <w:r>
              <w:rPr>
                <w:rFonts w:hint="eastAsia"/>
                <w:color w:val="000000"/>
                <w:kern w:val="0"/>
                <w:sz w:val="24"/>
              </w:rPr>
              <w:t>依法拥有与品牌相一致的字号，或与品牌相一致的注册商标的所有权或使用权且未侵犯他人注册商标专用权，传承关系明确且无争议。</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28431857">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7A66C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41AFF8BE">
            <w:pPr>
              <w:widowControl/>
              <w:spacing w:line="400" w:lineRule="exact"/>
              <w:jc w:val="left"/>
              <w:rPr>
                <w:color w:val="000000"/>
                <w:sz w:val="24"/>
              </w:rPr>
            </w:pPr>
            <w:r>
              <w:rPr>
                <w:color w:val="000000"/>
                <w:kern w:val="0"/>
                <w:sz w:val="24"/>
              </w:rPr>
              <w:t>3.</w:t>
            </w:r>
            <w:r>
              <w:rPr>
                <w:rFonts w:hint="eastAsia"/>
                <w:color w:val="000000"/>
                <w:kern w:val="0"/>
                <w:sz w:val="24"/>
              </w:rPr>
              <w:t>主营业务连续经营</w:t>
            </w:r>
            <w:r>
              <w:rPr>
                <w:rFonts w:hint="eastAsia"/>
                <w:color w:val="000000"/>
                <w:kern w:val="0"/>
                <w:sz w:val="24"/>
                <w:lang w:val="en-US" w:eastAsia="zh-CN"/>
              </w:rPr>
              <w:t>15</w:t>
            </w:r>
            <w:r>
              <w:rPr>
                <w:rFonts w:hint="eastAsia"/>
                <w:color w:val="000000"/>
                <w:kern w:val="0"/>
                <w:sz w:val="24"/>
              </w:rPr>
              <w:t>年（含）以上，且主要面向居民生活提供商品或服务。</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452643D5">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355B5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1E8DFD41">
            <w:pPr>
              <w:widowControl/>
              <w:spacing w:line="400" w:lineRule="exact"/>
              <w:jc w:val="left"/>
              <w:rPr>
                <w:color w:val="000000"/>
                <w:sz w:val="24"/>
              </w:rPr>
            </w:pPr>
            <w:r>
              <w:rPr>
                <w:color w:val="000000"/>
                <w:kern w:val="0"/>
                <w:sz w:val="24"/>
              </w:rPr>
              <w:t>4.</w:t>
            </w:r>
            <w:r>
              <w:rPr>
                <w:rFonts w:hint="eastAsia"/>
                <w:color w:val="000000"/>
                <w:kern w:val="0"/>
                <w:sz w:val="24"/>
              </w:rPr>
              <w:t>经营状况良好，且具有较强的可持续发展能力。</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142A613C">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21AE4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62C5C6D7">
            <w:pPr>
              <w:widowControl/>
              <w:spacing w:line="400" w:lineRule="exact"/>
              <w:jc w:val="left"/>
              <w:rPr>
                <w:color w:val="000000"/>
                <w:sz w:val="24"/>
              </w:rPr>
            </w:pPr>
            <w:r>
              <w:rPr>
                <w:color w:val="000000"/>
                <w:kern w:val="0"/>
                <w:sz w:val="24"/>
              </w:rPr>
              <w:t>5.</w:t>
            </w:r>
            <w:r>
              <w:rPr>
                <w:rFonts w:hint="eastAsia"/>
                <w:color w:val="000000"/>
                <w:kern w:val="0"/>
                <w:sz w:val="24"/>
              </w:rPr>
              <w:t>具有符合现代要求的企业治理模式，在技艺、产品、服务、研发和经营理念、运营模式等方面具备较强的创新能力。</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5CFFF4DB">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7CB2F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09965AC0">
            <w:pPr>
              <w:widowControl/>
              <w:spacing w:line="400" w:lineRule="exact"/>
              <w:jc w:val="left"/>
              <w:rPr>
                <w:color w:val="000000"/>
                <w:sz w:val="24"/>
              </w:rPr>
            </w:pPr>
            <w:r>
              <w:rPr>
                <w:color w:val="000000"/>
                <w:kern w:val="0"/>
                <w:sz w:val="24"/>
              </w:rPr>
              <w:t>6.</w:t>
            </w:r>
            <w:r>
              <w:rPr>
                <w:rFonts w:hint="eastAsia"/>
                <w:color w:val="000000"/>
                <w:kern w:val="0"/>
                <w:sz w:val="24"/>
              </w:rPr>
              <w:t>在所属行业或领域内具有较强影响力。</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570AB921">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4D3C9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23E6096D">
            <w:pPr>
              <w:widowControl/>
              <w:spacing w:line="400" w:lineRule="exact"/>
              <w:jc w:val="left"/>
              <w:rPr>
                <w:color w:val="000000"/>
                <w:sz w:val="24"/>
              </w:rPr>
            </w:pPr>
            <w:r>
              <w:rPr>
                <w:color w:val="000000"/>
                <w:kern w:val="0"/>
                <w:sz w:val="24"/>
              </w:rPr>
              <w:t>7.</w:t>
            </w:r>
            <w:r>
              <w:rPr>
                <w:rFonts w:hint="eastAsia"/>
                <w:color w:val="000000"/>
                <w:kern w:val="0"/>
                <w:sz w:val="24"/>
              </w:rPr>
              <w:t>未在经营异常名录或严重违法失信名单中。</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3205B737">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12869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0C700A61">
            <w:pPr>
              <w:widowControl/>
              <w:spacing w:line="400" w:lineRule="exact"/>
              <w:jc w:val="center"/>
              <w:rPr>
                <w:rFonts w:eastAsia="黑体"/>
                <w:color w:val="000000"/>
                <w:kern w:val="0"/>
                <w:sz w:val="28"/>
                <w:szCs w:val="28"/>
              </w:rPr>
            </w:pPr>
            <w:r>
              <w:rPr>
                <w:rFonts w:hint="eastAsia" w:eastAsia="黑体"/>
                <w:color w:val="000000"/>
                <w:kern w:val="0"/>
                <w:sz w:val="24"/>
              </w:rPr>
              <w:t>《</w:t>
            </w:r>
            <w:r>
              <w:rPr>
                <w:rFonts w:hint="eastAsia" w:eastAsia="黑体"/>
                <w:color w:val="000000"/>
                <w:kern w:val="0"/>
                <w:sz w:val="24"/>
                <w:lang w:eastAsia="zh-CN"/>
              </w:rPr>
              <w:t>哈尔滨老字号示范创建</w:t>
            </w:r>
            <w:r>
              <w:rPr>
                <w:rFonts w:hint="eastAsia" w:eastAsia="黑体"/>
                <w:color w:val="000000"/>
                <w:kern w:val="0"/>
                <w:sz w:val="24"/>
              </w:rPr>
              <w:t>评价指标》申报材料</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2667871F">
            <w:pPr>
              <w:widowControl/>
              <w:spacing w:line="400" w:lineRule="exact"/>
              <w:jc w:val="center"/>
              <w:rPr>
                <w:rFonts w:eastAsia="黑体"/>
                <w:color w:val="000000"/>
                <w:kern w:val="0"/>
                <w:sz w:val="28"/>
                <w:szCs w:val="28"/>
              </w:rPr>
            </w:pPr>
            <w:r>
              <w:rPr>
                <w:rFonts w:hint="eastAsia" w:eastAsia="黑体"/>
                <w:color w:val="000000"/>
                <w:kern w:val="0"/>
                <w:sz w:val="28"/>
                <w:szCs w:val="28"/>
              </w:rPr>
              <w:t>材料位置</w:t>
            </w:r>
          </w:p>
        </w:tc>
      </w:tr>
      <w:tr w14:paraId="2A8BE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6DEB33E8">
            <w:pPr>
              <w:widowControl/>
              <w:spacing w:line="400" w:lineRule="exact"/>
              <w:jc w:val="center"/>
              <w:rPr>
                <w:color w:val="000000"/>
                <w:kern w:val="0"/>
                <w:sz w:val="24"/>
              </w:rPr>
            </w:pPr>
            <w:r>
              <w:rPr>
                <w:rFonts w:hint="eastAsia"/>
                <w:color w:val="000000"/>
                <w:kern w:val="0"/>
                <w:sz w:val="24"/>
              </w:rPr>
              <w:t>历史底蕴浓郁</w:t>
            </w:r>
          </w:p>
        </w:tc>
        <w:tc>
          <w:tcPr>
            <w:tcW w:w="3569"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4645FB4A">
            <w:pPr>
              <w:widowControl/>
              <w:spacing w:line="400" w:lineRule="exact"/>
              <w:jc w:val="center"/>
              <w:rPr>
                <w:color w:val="000000"/>
                <w:kern w:val="0"/>
                <w:sz w:val="24"/>
              </w:rPr>
            </w:pPr>
            <w:r>
              <w:rPr>
                <w:rFonts w:hint="eastAsia"/>
                <w:color w:val="000000"/>
                <w:kern w:val="0"/>
                <w:sz w:val="24"/>
              </w:rPr>
              <w:t>创立时间悠久</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10962F2C">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3340C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1775AAA3">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2EBC9CEA">
            <w:pPr>
              <w:widowControl/>
              <w:spacing w:line="400" w:lineRule="exact"/>
              <w:jc w:val="center"/>
              <w:rPr>
                <w:color w:val="000000"/>
                <w:kern w:val="0"/>
                <w:sz w:val="24"/>
              </w:rPr>
            </w:pPr>
            <w:r>
              <w:rPr>
                <w:rFonts w:hint="eastAsia"/>
                <w:color w:val="000000"/>
                <w:kern w:val="0"/>
                <w:sz w:val="24"/>
              </w:rPr>
              <w:t>原址保护完整</w:t>
            </w:r>
          </w:p>
        </w:tc>
        <w:tc>
          <w:tcPr>
            <w:tcW w:w="1767" w:type="dxa"/>
            <w:tcBorders>
              <w:top w:val="single" w:color="auto" w:sz="4" w:space="0"/>
              <w:left w:val="single" w:color="auto" w:sz="4" w:space="0"/>
              <w:bottom w:val="single" w:color="auto" w:sz="4" w:space="0"/>
              <w:right w:val="single" w:color="auto" w:sz="4" w:space="0"/>
              <w:tl2br w:val="nil"/>
              <w:tr2bl w:val="nil"/>
            </w:tcBorders>
            <w:tcMar>
              <w:top w:w="15" w:type="dxa"/>
              <w:left w:w="15" w:type="dxa"/>
              <w:right w:w="15" w:type="dxa"/>
            </w:tcMar>
            <w:vAlign w:val="center"/>
          </w:tcPr>
          <w:p w14:paraId="13D96E8E">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70D26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703FAF2C">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2643FC8E">
            <w:pPr>
              <w:widowControl/>
              <w:spacing w:line="400" w:lineRule="exact"/>
              <w:jc w:val="center"/>
              <w:rPr>
                <w:color w:val="000000"/>
                <w:kern w:val="0"/>
                <w:sz w:val="24"/>
              </w:rPr>
            </w:pPr>
            <w:r>
              <w:rPr>
                <w:rFonts w:hint="eastAsia"/>
                <w:color w:val="000000"/>
                <w:kern w:val="0"/>
                <w:sz w:val="24"/>
              </w:rPr>
              <w:t>历史价值突出</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5F56C837">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40BD9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tcBorders>
              <w:top w:val="single" w:color="auto" w:sz="4" w:space="0"/>
              <w:left w:val="single" w:color="auto" w:sz="4" w:space="0"/>
              <w:bottom w:val="single" w:color="auto" w:sz="4" w:space="0"/>
              <w:right w:val="single" w:color="auto" w:sz="4" w:space="0"/>
              <w:tl2br w:val="nil"/>
              <w:tr2bl w:val="nil"/>
            </w:tcBorders>
            <w:vAlign w:val="center"/>
          </w:tcPr>
          <w:p w14:paraId="748ECF5A">
            <w:pPr>
              <w:widowControl/>
              <w:spacing w:line="400" w:lineRule="exact"/>
              <w:jc w:val="center"/>
              <w:rPr>
                <w:color w:val="000000"/>
                <w:kern w:val="0"/>
                <w:sz w:val="24"/>
              </w:rPr>
            </w:pPr>
            <w:r>
              <w:rPr>
                <w:rFonts w:hint="eastAsia"/>
                <w:color w:val="000000"/>
                <w:kern w:val="0"/>
                <w:sz w:val="24"/>
              </w:rPr>
              <w:t>文化传承有力</w:t>
            </w: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7074F97B">
            <w:pPr>
              <w:widowControl/>
              <w:spacing w:line="400" w:lineRule="exact"/>
              <w:jc w:val="center"/>
              <w:rPr>
                <w:color w:val="000000"/>
                <w:kern w:val="0"/>
                <w:sz w:val="24"/>
              </w:rPr>
            </w:pPr>
            <w:r>
              <w:rPr>
                <w:rFonts w:hint="eastAsia"/>
                <w:color w:val="000000"/>
                <w:kern w:val="0"/>
                <w:sz w:val="24"/>
              </w:rPr>
              <w:t>技艺传承有序</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521B4C9E">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03601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01C5A4B6">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0AF37C1A">
            <w:pPr>
              <w:widowControl/>
              <w:spacing w:line="400" w:lineRule="exact"/>
              <w:jc w:val="center"/>
              <w:rPr>
                <w:color w:val="000000"/>
                <w:kern w:val="0"/>
                <w:sz w:val="24"/>
              </w:rPr>
            </w:pPr>
            <w:r>
              <w:rPr>
                <w:rFonts w:hint="eastAsia"/>
                <w:color w:val="000000"/>
                <w:kern w:val="0"/>
                <w:sz w:val="24"/>
              </w:rPr>
              <w:t>可移动文物保护得当</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71C418B2">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4DBD8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6257C53F">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6CEA6FF4">
            <w:pPr>
              <w:widowControl/>
              <w:spacing w:line="400" w:lineRule="exact"/>
              <w:jc w:val="center"/>
              <w:rPr>
                <w:color w:val="000000"/>
                <w:kern w:val="0"/>
                <w:sz w:val="24"/>
              </w:rPr>
            </w:pPr>
            <w:r>
              <w:rPr>
                <w:rFonts w:hint="eastAsia"/>
                <w:color w:val="000000"/>
                <w:kern w:val="0"/>
                <w:sz w:val="24"/>
              </w:rPr>
              <w:t>传承载体丰富</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459F8283">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3C4C9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52F0FD5D">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127C6F0B">
            <w:pPr>
              <w:widowControl/>
              <w:spacing w:line="400" w:lineRule="exact"/>
              <w:jc w:val="center"/>
              <w:rPr>
                <w:color w:val="000000"/>
                <w:kern w:val="0"/>
                <w:sz w:val="24"/>
              </w:rPr>
            </w:pPr>
            <w:r>
              <w:rPr>
                <w:rFonts w:hint="eastAsia"/>
                <w:color w:val="000000"/>
                <w:kern w:val="0"/>
                <w:sz w:val="24"/>
              </w:rPr>
              <w:t>理念影响深远</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2E492B3D">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56255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tcBorders>
              <w:top w:val="single" w:color="auto" w:sz="4" w:space="0"/>
              <w:left w:val="single" w:color="auto" w:sz="4" w:space="0"/>
              <w:bottom w:val="single" w:color="auto" w:sz="4" w:space="0"/>
              <w:right w:val="single" w:color="auto" w:sz="4" w:space="0"/>
              <w:tl2br w:val="nil"/>
              <w:tr2bl w:val="nil"/>
            </w:tcBorders>
            <w:vAlign w:val="center"/>
          </w:tcPr>
          <w:p w14:paraId="61427C0A">
            <w:pPr>
              <w:widowControl/>
              <w:spacing w:line="400" w:lineRule="exact"/>
              <w:jc w:val="center"/>
              <w:rPr>
                <w:color w:val="000000"/>
                <w:kern w:val="0"/>
                <w:sz w:val="24"/>
              </w:rPr>
            </w:pPr>
            <w:r>
              <w:rPr>
                <w:rFonts w:hint="eastAsia"/>
                <w:color w:val="000000"/>
                <w:kern w:val="0"/>
                <w:sz w:val="24"/>
              </w:rPr>
              <w:t>品牌建设规范</w:t>
            </w: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54D37C41">
            <w:pPr>
              <w:widowControl/>
              <w:spacing w:line="400" w:lineRule="exact"/>
              <w:jc w:val="center"/>
              <w:rPr>
                <w:color w:val="000000"/>
                <w:kern w:val="0"/>
                <w:sz w:val="24"/>
              </w:rPr>
            </w:pPr>
            <w:r>
              <w:rPr>
                <w:rFonts w:hint="eastAsia"/>
                <w:color w:val="000000"/>
                <w:kern w:val="0"/>
                <w:sz w:val="24"/>
              </w:rPr>
              <w:t>品牌权属清晰</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1B560247">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3DB1C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6EDEAD25">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5EAF17BA">
            <w:pPr>
              <w:widowControl/>
              <w:spacing w:line="400" w:lineRule="exact"/>
              <w:jc w:val="center"/>
              <w:rPr>
                <w:color w:val="000000"/>
                <w:kern w:val="0"/>
                <w:sz w:val="24"/>
              </w:rPr>
            </w:pPr>
            <w:r>
              <w:rPr>
                <w:rFonts w:hint="eastAsia"/>
                <w:color w:val="000000"/>
                <w:kern w:val="0"/>
                <w:sz w:val="24"/>
              </w:rPr>
              <w:t>驰名商标保护</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095F60DE">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1C919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20C580A7">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3D86E4F4">
            <w:pPr>
              <w:widowControl/>
              <w:spacing w:line="400" w:lineRule="exact"/>
              <w:jc w:val="center"/>
              <w:rPr>
                <w:color w:val="000000"/>
                <w:kern w:val="0"/>
                <w:sz w:val="24"/>
              </w:rPr>
            </w:pPr>
            <w:r>
              <w:rPr>
                <w:rFonts w:hint="eastAsia"/>
                <w:color w:val="000000"/>
                <w:kern w:val="0"/>
                <w:sz w:val="24"/>
              </w:rPr>
              <w:t>宣传方式多样</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3B1CA64A">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5BCA1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tcBorders>
              <w:top w:val="single" w:color="auto" w:sz="4" w:space="0"/>
              <w:left w:val="single" w:color="auto" w:sz="4" w:space="0"/>
              <w:bottom w:val="single" w:color="auto" w:sz="4" w:space="0"/>
              <w:right w:val="single" w:color="auto" w:sz="4" w:space="0"/>
              <w:tl2br w:val="nil"/>
              <w:tr2bl w:val="nil"/>
            </w:tcBorders>
            <w:vAlign w:val="center"/>
          </w:tcPr>
          <w:p w14:paraId="48B5DB2C">
            <w:pPr>
              <w:widowControl/>
              <w:spacing w:line="400" w:lineRule="exact"/>
              <w:jc w:val="center"/>
              <w:rPr>
                <w:color w:val="000000"/>
                <w:kern w:val="0"/>
                <w:sz w:val="24"/>
              </w:rPr>
            </w:pPr>
            <w:r>
              <w:rPr>
                <w:rFonts w:hint="eastAsia"/>
                <w:color w:val="000000"/>
                <w:kern w:val="0"/>
                <w:sz w:val="24"/>
              </w:rPr>
              <w:t>经济效益良好</w:t>
            </w: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0217FEB2">
            <w:pPr>
              <w:widowControl/>
              <w:spacing w:line="400" w:lineRule="exact"/>
              <w:jc w:val="center"/>
              <w:rPr>
                <w:color w:val="000000"/>
                <w:kern w:val="0"/>
                <w:sz w:val="24"/>
              </w:rPr>
            </w:pPr>
            <w:r>
              <w:rPr>
                <w:rFonts w:hint="eastAsia"/>
                <w:color w:val="000000"/>
                <w:kern w:val="0"/>
                <w:sz w:val="24"/>
              </w:rPr>
              <w:t>主营业务连续</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340FB08F">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04389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top"/>
          </w:tcPr>
          <w:p w14:paraId="3A859B83">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1EF10989">
            <w:pPr>
              <w:widowControl/>
              <w:spacing w:line="400" w:lineRule="exact"/>
              <w:jc w:val="center"/>
              <w:rPr>
                <w:color w:val="000000"/>
                <w:kern w:val="0"/>
                <w:sz w:val="24"/>
              </w:rPr>
            </w:pPr>
            <w:r>
              <w:rPr>
                <w:rFonts w:hint="eastAsia"/>
                <w:color w:val="000000"/>
                <w:kern w:val="0"/>
                <w:sz w:val="24"/>
              </w:rPr>
              <w:t>盈利能力良好</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760220E7">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34D5B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top"/>
          </w:tcPr>
          <w:p w14:paraId="4A3A5D9D">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560EA210">
            <w:pPr>
              <w:widowControl/>
              <w:spacing w:line="400" w:lineRule="exact"/>
              <w:jc w:val="center"/>
              <w:rPr>
                <w:color w:val="000000"/>
                <w:kern w:val="0"/>
                <w:sz w:val="24"/>
              </w:rPr>
            </w:pPr>
            <w:r>
              <w:rPr>
                <w:rFonts w:hint="eastAsia"/>
                <w:color w:val="000000"/>
                <w:kern w:val="0"/>
                <w:sz w:val="24"/>
              </w:rPr>
              <w:t>市场覆盖广泛</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7655B802">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46623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top"/>
          </w:tcPr>
          <w:p w14:paraId="3108DED0">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392E6D1F">
            <w:pPr>
              <w:widowControl/>
              <w:spacing w:line="400" w:lineRule="exact"/>
              <w:jc w:val="center"/>
              <w:rPr>
                <w:color w:val="000000"/>
                <w:kern w:val="0"/>
                <w:sz w:val="24"/>
              </w:rPr>
            </w:pPr>
            <w:r>
              <w:rPr>
                <w:rFonts w:hint="eastAsia"/>
                <w:color w:val="000000"/>
                <w:kern w:val="0"/>
                <w:sz w:val="24"/>
              </w:rPr>
              <w:t>企业上市发展</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410DE055">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1728C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tcBorders>
              <w:top w:val="single" w:color="auto" w:sz="4" w:space="0"/>
              <w:left w:val="single" w:color="auto" w:sz="4" w:space="0"/>
              <w:bottom w:val="single" w:color="auto" w:sz="4" w:space="0"/>
              <w:right w:val="single" w:color="auto" w:sz="4" w:space="0"/>
              <w:tl2br w:val="nil"/>
              <w:tr2bl w:val="nil"/>
            </w:tcBorders>
            <w:vAlign w:val="center"/>
          </w:tcPr>
          <w:p w14:paraId="4923A5FA">
            <w:pPr>
              <w:widowControl/>
              <w:spacing w:line="400" w:lineRule="exact"/>
              <w:jc w:val="center"/>
              <w:rPr>
                <w:color w:val="000000"/>
                <w:kern w:val="0"/>
                <w:sz w:val="24"/>
              </w:rPr>
            </w:pPr>
            <w:r>
              <w:rPr>
                <w:rFonts w:hint="eastAsia"/>
                <w:color w:val="000000"/>
                <w:kern w:val="0"/>
                <w:sz w:val="24"/>
              </w:rPr>
              <w:t>制度建设完善</w:t>
            </w: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52625C5E">
            <w:pPr>
              <w:widowControl/>
              <w:spacing w:line="400" w:lineRule="exact"/>
              <w:jc w:val="center"/>
              <w:rPr>
                <w:color w:val="000000"/>
                <w:kern w:val="0"/>
                <w:sz w:val="24"/>
              </w:rPr>
            </w:pPr>
            <w:r>
              <w:rPr>
                <w:rFonts w:hint="eastAsia"/>
                <w:color w:val="000000"/>
                <w:kern w:val="0"/>
                <w:sz w:val="24"/>
              </w:rPr>
              <w:t>管理制度健全</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67941F8C">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2D7EC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275490B7">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2E05CF6C">
            <w:pPr>
              <w:widowControl/>
              <w:spacing w:line="400" w:lineRule="exact"/>
              <w:jc w:val="center"/>
              <w:rPr>
                <w:color w:val="000000"/>
                <w:kern w:val="0"/>
                <w:sz w:val="24"/>
              </w:rPr>
            </w:pPr>
            <w:r>
              <w:rPr>
                <w:rFonts w:hint="eastAsia"/>
                <w:color w:val="000000"/>
                <w:kern w:val="0"/>
                <w:sz w:val="24"/>
              </w:rPr>
              <w:t>体制改革完善</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5BDAAB52">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6F95F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tcBorders>
              <w:top w:val="single" w:color="auto" w:sz="4" w:space="0"/>
              <w:left w:val="single" w:color="auto" w:sz="4" w:space="0"/>
              <w:bottom w:val="single" w:color="auto" w:sz="4" w:space="0"/>
              <w:right w:val="single" w:color="auto" w:sz="4" w:space="0"/>
              <w:tl2br w:val="nil"/>
              <w:tr2bl w:val="nil"/>
            </w:tcBorders>
            <w:vAlign w:val="center"/>
          </w:tcPr>
          <w:p w14:paraId="351895CE">
            <w:pPr>
              <w:widowControl/>
              <w:spacing w:line="400" w:lineRule="exact"/>
              <w:jc w:val="center"/>
              <w:rPr>
                <w:color w:val="000000"/>
                <w:kern w:val="0"/>
                <w:sz w:val="24"/>
              </w:rPr>
            </w:pPr>
            <w:r>
              <w:rPr>
                <w:rFonts w:hint="eastAsia"/>
                <w:color w:val="000000"/>
                <w:kern w:val="0"/>
                <w:sz w:val="24"/>
              </w:rPr>
              <w:t>产品服务优质</w:t>
            </w: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5A0D2B1F">
            <w:pPr>
              <w:widowControl/>
              <w:spacing w:line="400" w:lineRule="exact"/>
              <w:jc w:val="center"/>
              <w:rPr>
                <w:color w:val="000000"/>
                <w:kern w:val="0"/>
                <w:sz w:val="24"/>
              </w:rPr>
            </w:pPr>
            <w:r>
              <w:rPr>
                <w:rFonts w:hint="eastAsia"/>
                <w:color w:val="000000"/>
                <w:kern w:val="0"/>
                <w:sz w:val="24"/>
              </w:rPr>
              <w:t>服务品质良好</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71076881">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44EC8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0D32A215">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1F6636AB">
            <w:pPr>
              <w:widowControl/>
              <w:spacing w:line="400" w:lineRule="exact"/>
              <w:jc w:val="center"/>
              <w:rPr>
                <w:color w:val="000000"/>
                <w:kern w:val="0"/>
                <w:sz w:val="24"/>
              </w:rPr>
            </w:pPr>
            <w:r>
              <w:rPr>
                <w:rFonts w:hint="eastAsia"/>
                <w:color w:val="000000"/>
                <w:kern w:val="0"/>
                <w:sz w:val="24"/>
              </w:rPr>
              <w:t>产品品类丰富</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27439836">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18B97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tcBorders>
              <w:top w:val="single" w:color="auto" w:sz="4" w:space="0"/>
              <w:left w:val="single" w:color="auto" w:sz="4" w:space="0"/>
              <w:bottom w:val="single" w:color="auto" w:sz="4" w:space="0"/>
              <w:right w:val="single" w:color="auto" w:sz="4" w:space="0"/>
              <w:tl2br w:val="nil"/>
              <w:tr2bl w:val="nil"/>
            </w:tcBorders>
            <w:vAlign w:val="center"/>
          </w:tcPr>
          <w:p w14:paraId="00C20161">
            <w:pPr>
              <w:widowControl/>
              <w:spacing w:line="400" w:lineRule="exact"/>
              <w:jc w:val="center"/>
              <w:rPr>
                <w:color w:val="000000"/>
                <w:kern w:val="0"/>
                <w:sz w:val="24"/>
              </w:rPr>
            </w:pPr>
            <w:r>
              <w:rPr>
                <w:rFonts w:hint="eastAsia"/>
                <w:color w:val="000000"/>
                <w:kern w:val="0"/>
                <w:sz w:val="24"/>
              </w:rPr>
              <w:t>研发能力突出</w:t>
            </w: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6682E2BA">
            <w:pPr>
              <w:widowControl/>
              <w:spacing w:line="400" w:lineRule="exact"/>
              <w:jc w:val="center"/>
              <w:rPr>
                <w:color w:val="000000"/>
                <w:kern w:val="0"/>
                <w:sz w:val="24"/>
              </w:rPr>
            </w:pPr>
            <w:r>
              <w:rPr>
                <w:rFonts w:hint="eastAsia"/>
                <w:color w:val="000000"/>
                <w:kern w:val="0"/>
                <w:sz w:val="24"/>
              </w:rPr>
              <w:t>生产技艺革新</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59270969">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72E0A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7F66E291">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18A44E6B">
            <w:pPr>
              <w:widowControl/>
              <w:spacing w:line="400" w:lineRule="exact"/>
              <w:jc w:val="center"/>
              <w:rPr>
                <w:color w:val="000000"/>
                <w:kern w:val="0"/>
                <w:sz w:val="24"/>
              </w:rPr>
            </w:pPr>
            <w:r>
              <w:rPr>
                <w:rFonts w:hint="eastAsia"/>
                <w:color w:val="000000"/>
                <w:kern w:val="0"/>
                <w:sz w:val="24"/>
              </w:rPr>
              <w:t>科技研发创新</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09EF02A7">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10DEA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09CE1739">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015A4942">
            <w:pPr>
              <w:widowControl/>
              <w:spacing w:line="400" w:lineRule="exact"/>
              <w:jc w:val="center"/>
              <w:rPr>
                <w:color w:val="000000"/>
                <w:kern w:val="0"/>
                <w:sz w:val="24"/>
              </w:rPr>
            </w:pPr>
            <w:r>
              <w:rPr>
                <w:rFonts w:hint="eastAsia"/>
                <w:color w:val="000000"/>
                <w:kern w:val="0"/>
                <w:sz w:val="24"/>
              </w:rPr>
              <w:t>人才培养有力</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47B867E7">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79B76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tcBorders>
              <w:top w:val="single" w:color="auto" w:sz="4" w:space="0"/>
              <w:left w:val="single" w:color="auto" w:sz="4" w:space="0"/>
              <w:bottom w:val="single" w:color="auto" w:sz="4" w:space="0"/>
              <w:right w:val="single" w:color="auto" w:sz="4" w:space="0"/>
              <w:tl2br w:val="nil"/>
              <w:tr2bl w:val="nil"/>
            </w:tcBorders>
            <w:vAlign w:val="center"/>
          </w:tcPr>
          <w:p w14:paraId="1DBF7148">
            <w:pPr>
              <w:widowControl/>
              <w:spacing w:line="400" w:lineRule="exact"/>
              <w:jc w:val="center"/>
              <w:rPr>
                <w:color w:val="000000"/>
                <w:kern w:val="0"/>
                <w:sz w:val="24"/>
              </w:rPr>
            </w:pPr>
            <w:r>
              <w:rPr>
                <w:rFonts w:hint="eastAsia"/>
                <w:color w:val="000000"/>
                <w:kern w:val="0"/>
                <w:sz w:val="24"/>
              </w:rPr>
              <w:t>消费场景丰富</w:t>
            </w: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16305729">
            <w:pPr>
              <w:widowControl/>
              <w:spacing w:line="400" w:lineRule="exact"/>
              <w:jc w:val="center"/>
              <w:rPr>
                <w:color w:val="000000"/>
                <w:kern w:val="0"/>
                <w:sz w:val="24"/>
              </w:rPr>
            </w:pPr>
            <w:r>
              <w:rPr>
                <w:rFonts w:hint="eastAsia"/>
                <w:color w:val="000000"/>
                <w:kern w:val="0"/>
                <w:sz w:val="24"/>
              </w:rPr>
              <w:t>传播活动多样</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38BF1268">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6F015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top"/>
          </w:tcPr>
          <w:p w14:paraId="162CCBA7">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1389C697">
            <w:pPr>
              <w:widowControl/>
              <w:spacing w:line="400" w:lineRule="exact"/>
              <w:jc w:val="center"/>
              <w:rPr>
                <w:color w:val="000000"/>
                <w:kern w:val="0"/>
                <w:sz w:val="24"/>
              </w:rPr>
            </w:pPr>
            <w:r>
              <w:rPr>
                <w:rFonts w:hint="eastAsia"/>
                <w:color w:val="000000"/>
                <w:kern w:val="0"/>
                <w:sz w:val="24"/>
              </w:rPr>
              <w:t>跨界融合精准</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4467627B">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6A9A8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top"/>
          </w:tcPr>
          <w:p w14:paraId="2095B7C1">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4F6C5C11">
            <w:pPr>
              <w:widowControl/>
              <w:spacing w:line="400" w:lineRule="exact"/>
              <w:jc w:val="center"/>
              <w:rPr>
                <w:color w:val="000000"/>
                <w:kern w:val="0"/>
                <w:sz w:val="24"/>
              </w:rPr>
            </w:pPr>
            <w:r>
              <w:rPr>
                <w:rFonts w:hint="eastAsia"/>
                <w:color w:val="000000"/>
                <w:kern w:val="0"/>
                <w:sz w:val="24"/>
              </w:rPr>
              <w:t>营销渠道多元</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3D013E88">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09ADA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top"/>
          </w:tcPr>
          <w:p w14:paraId="6DB5F30D">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6187A5D0">
            <w:pPr>
              <w:widowControl/>
              <w:spacing w:line="400" w:lineRule="exact"/>
              <w:jc w:val="center"/>
              <w:rPr>
                <w:color w:val="000000"/>
                <w:kern w:val="0"/>
                <w:sz w:val="24"/>
              </w:rPr>
            </w:pPr>
            <w:r>
              <w:rPr>
                <w:rFonts w:hint="eastAsia"/>
                <w:color w:val="000000"/>
                <w:kern w:val="0"/>
                <w:sz w:val="24"/>
              </w:rPr>
              <w:t>消费体验提升</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5F6723F7">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1CCBE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tcBorders>
              <w:top w:val="single" w:color="auto" w:sz="4" w:space="0"/>
              <w:left w:val="single" w:color="auto" w:sz="4" w:space="0"/>
              <w:bottom w:val="single" w:color="auto" w:sz="4" w:space="0"/>
              <w:right w:val="single" w:color="auto" w:sz="4" w:space="0"/>
              <w:tl2br w:val="nil"/>
              <w:tr2bl w:val="nil"/>
            </w:tcBorders>
            <w:vAlign w:val="center"/>
          </w:tcPr>
          <w:p w14:paraId="2235BF35">
            <w:pPr>
              <w:widowControl/>
              <w:spacing w:line="400" w:lineRule="exact"/>
              <w:jc w:val="center"/>
              <w:rPr>
                <w:color w:val="000000"/>
                <w:kern w:val="0"/>
                <w:sz w:val="24"/>
              </w:rPr>
            </w:pPr>
            <w:r>
              <w:rPr>
                <w:rFonts w:hint="eastAsia"/>
                <w:color w:val="000000"/>
                <w:kern w:val="0"/>
                <w:sz w:val="24"/>
              </w:rPr>
              <w:t>社会贡献杰出</w:t>
            </w: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54DEA363">
            <w:pPr>
              <w:widowControl/>
              <w:spacing w:line="400" w:lineRule="exact"/>
              <w:jc w:val="center"/>
              <w:rPr>
                <w:color w:val="000000"/>
                <w:kern w:val="0"/>
                <w:sz w:val="24"/>
              </w:rPr>
            </w:pPr>
            <w:r>
              <w:rPr>
                <w:rFonts w:hint="eastAsia"/>
                <w:color w:val="000000"/>
                <w:kern w:val="0"/>
                <w:sz w:val="24"/>
              </w:rPr>
              <w:t>履行社会责任</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1C2C4BB9">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68A13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7F2FCAE1">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6003A038">
            <w:pPr>
              <w:widowControl/>
              <w:spacing w:line="400" w:lineRule="exact"/>
              <w:jc w:val="center"/>
              <w:rPr>
                <w:color w:val="000000"/>
                <w:kern w:val="0"/>
                <w:sz w:val="24"/>
              </w:rPr>
            </w:pPr>
            <w:r>
              <w:rPr>
                <w:rFonts w:hint="eastAsia"/>
                <w:color w:val="000000"/>
                <w:kern w:val="0"/>
                <w:sz w:val="24"/>
              </w:rPr>
              <w:t>参与公益活动</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62208D05">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r w14:paraId="59511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0373235E">
            <w:pPr>
              <w:widowControl/>
              <w:spacing w:line="400" w:lineRule="exact"/>
              <w:jc w:val="center"/>
              <w:rPr>
                <w:color w:val="000000"/>
                <w:kern w:val="0"/>
                <w:sz w:val="24"/>
              </w:rPr>
            </w:pPr>
          </w:p>
        </w:tc>
        <w:tc>
          <w:tcPr>
            <w:tcW w:w="3569" w:type="dxa"/>
            <w:tcBorders>
              <w:top w:val="single" w:color="auto" w:sz="4" w:space="0"/>
              <w:left w:val="single" w:color="auto" w:sz="4" w:space="0"/>
              <w:bottom w:val="single" w:color="auto" w:sz="4" w:space="0"/>
              <w:right w:val="single" w:color="auto" w:sz="4" w:space="0"/>
              <w:tl2br w:val="nil"/>
              <w:tr2bl w:val="nil"/>
            </w:tcBorders>
            <w:vAlign w:val="center"/>
          </w:tcPr>
          <w:p w14:paraId="6621398D">
            <w:pPr>
              <w:widowControl/>
              <w:spacing w:line="400" w:lineRule="exact"/>
              <w:jc w:val="center"/>
              <w:rPr>
                <w:color w:val="000000"/>
                <w:kern w:val="0"/>
                <w:sz w:val="24"/>
              </w:rPr>
            </w:pPr>
            <w:r>
              <w:rPr>
                <w:rFonts w:hint="eastAsia"/>
                <w:color w:val="000000"/>
                <w:kern w:val="0"/>
                <w:sz w:val="24"/>
              </w:rPr>
              <w:t>获得荣誉奖励</w:t>
            </w:r>
          </w:p>
        </w:tc>
        <w:tc>
          <w:tcPr>
            <w:tcW w:w="1767" w:type="dxa"/>
            <w:tcBorders>
              <w:top w:val="single" w:color="auto" w:sz="4" w:space="0"/>
              <w:left w:val="single" w:color="auto" w:sz="4" w:space="0"/>
              <w:bottom w:val="single" w:color="auto" w:sz="4" w:space="0"/>
              <w:right w:val="single" w:color="auto" w:sz="4" w:space="0"/>
              <w:tl2br w:val="nil"/>
              <w:tr2bl w:val="nil"/>
            </w:tcBorders>
            <w:vAlign w:val="center"/>
          </w:tcPr>
          <w:p w14:paraId="07E436D4">
            <w:pPr>
              <w:widowControl/>
              <w:spacing w:line="400" w:lineRule="exact"/>
              <w:jc w:val="center"/>
              <w:rPr>
                <w:color w:val="000000"/>
                <w:sz w:val="24"/>
              </w:rPr>
            </w:pPr>
            <w:r>
              <w:rPr>
                <w:rFonts w:hint="eastAsia"/>
                <w:color w:val="000000"/>
                <w:kern w:val="0"/>
                <w:sz w:val="24"/>
              </w:rPr>
              <w:t>第</w:t>
            </w:r>
            <w:r>
              <w:rPr>
                <w:color w:val="000000"/>
                <w:kern w:val="0"/>
                <w:sz w:val="24"/>
                <w:u w:val="single"/>
              </w:rPr>
              <w:t xml:space="preserve">   </w:t>
            </w:r>
            <w:r>
              <w:rPr>
                <w:color w:val="000000"/>
                <w:kern w:val="0"/>
                <w:sz w:val="24"/>
              </w:rPr>
              <w:t xml:space="preserve"> - </w:t>
            </w:r>
            <w:r>
              <w:rPr>
                <w:color w:val="000000"/>
                <w:kern w:val="0"/>
                <w:sz w:val="24"/>
                <w:u w:val="single"/>
              </w:rPr>
              <w:t xml:space="preserve">   </w:t>
            </w:r>
            <w:r>
              <w:rPr>
                <w:rFonts w:hint="eastAsia"/>
                <w:color w:val="000000"/>
                <w:kern w:val="0"/>
                <w:sz w:val="24"/>
              </w:rPr>
              <w:t>页</w:t>
            </w:r>
          </w:p>
        </w:tc>
      </w:tr>
    </w:tbl>
    <w:p w14:paraId="4D4F3D7C">
      <w:pPr>
        <w:pStyle w:val="2"/>
        <w:rPr>
          <w:rFonts w:ascii="宋体" w:hAnsi="宋体"/>
          <w:sz w:val="21"/>
          <w:szCs w:val="21"/>
        </w:rPr>
      </w:pPr>
    </w:p>
    <w:p w14:paraId="3B13E117">
      <w:pPr>
        <w:pStyle w:val="2"/>
        <w:rPr>
          <w:sz w:val="21"/>
        </w:rPr>
      </w:pPr>
    </w:p>
    <w:p w14:paraId="7BECB4B9">
      <w:pPr>
        <w:ind w:firstLine="422" w:firstLineChars="200"/>
        <w:jc w:val="left"/>
        <w:rPr>
          <w:rFonts w:ascii="宋体" w:hAnsi="宋体"/>
          <w:b/>
          <w:color w:val="2C2C2C"/>
          <w:kern w:val="0"/>
          <w:sz w:val="21"/>
          <w:szCs w:val="21"/>
        </w:rPr>
      </w:pPr>
      <w:r>
        <w:rPr>
          <w:rFonts w:hint="eastAsia" w:ascii="宋体" w:hAnsi="宋体"/>
          <w:b/>
          <w:color w:val="2C2C2C"/>
          <w:kern w:val="0"/>
          <w:sz w:val="21"/>
          <w:szCs w:val="21"/>
        </w:rPr>
        <w:t>以下材料供企业参考：</w:t>
      </w:r>
    </w:p>
    <w:p w14:paraId="4F60E25C">
      <w:pPr>
        <w:numPr>
          <w:ilvl w:val="0"/>
          <w:numId w:val="4"/>
        </w:numPr>
        <w:ind w:firstLine="420" w:firstLineChars="200"/>
        <w:jc w:val="left"/>
        <w:rPr>
          <w:color w:val="2C2C2C"/>
          <w:sz w:val="21"/>
        </w:rPr>
      </w:pPr>
      <w:r>
        <w:rPr>
          <w:rFonts w:hint="eastAsia"/>
          <w:color w:val="2C2C2C"/>
          <w:sz w:val="21"/>
        </w:rPr>
        <w:t>关于“品牌创立时间在</w:t>
      </w:r>
      <w:r>
        <w:rPr>
          <w:rFonts w:hint="eastAsia"/>
          <w:color w:val="2C2C2C"/>
          <w:sz w:val="21"/>
          <w:lang w:val="en-US" w:eastAsia="zh-CN"/>
        </w:rPr>
        <w:t>25</w:t>
      </w:r>
      <w:r>
        <w:rPr>
          <w:rFonts w:hint="eastAsia"/>
          <w:color w:val="2C2C2C"/>
          <w:sz w:val="21"/>
        </w:rPr>
        <w:t>年（含）以上”</w:t>
      </w:r>
      <w:r>
        <w:rPr>
          <w:rFonts w:hint="eastAsia"/>
          <w:sz w:val="21"/>
        </w:rPr>
        <w:t>，</w:t>
      </w:r>
      <w:r>
        <w:rPr>
          <w:rFonts w:hint="eastAsia"/>
          <w:color w:val="2C2C2C"/>
          <w:sz w:val="21"/>
        </w:rPr>
        <w:t>可提供：</w:t>
      </w:r>
    </w:p>
    <w:p w14:paraId="5B78F888">
      <w:pPr>
        <w:ind w:firstLine="420" w:firstLineChars="200"/>
        <w:jc w:val="left"/>
        <w:rPr>
          <w:rFonts w:ascii="宋体" w:hAnsi="宋体"/>
          <w:color w:val="2C2C2C"/>
          <w:kern w:val="0"/>
          <w:sz w:val="21"/>
          <w:szCs w:val="21"/>
        </w:rPr>
      </w:pPr>
      <w:r>
        <w:rPr>
          <w:rFonts w:hint="eastAsia" w:ascii="宋体" w:hAnsi="宋体"/>
          <w:color w:val="2C2C2C"/>
          <w:kern w:val="0"/>
          <w:sz w:val="21"/>
          <w:szCs w:val="21"/>
        </w:rPr>
        <w:t>1.清晰列明品牌传承脉络的时间轴、大事记等图表以及相关资料。</w:t>
      </w:r>
    </w:p>
    <w:p w14:paraId="72C66AAB">
      <w:pPr>
        <w:ind w:firstLine="420" w:firstLineChars="200"/>
        <w:jc w:val="left"/>
        <w:rPr>
          <w:rFonts w:ascii="宋体" w:hAnsi="宋体"/>
          <w:color w:val="2C2C2C"/>
          <w:kern w:val="0"/>
          <w:sz w:val="21"/>
          <w:szCs w:val="21"/>
        </w:rPr>
      </w:pPr>
      <w:r>
        <w:rPr>
          <w:rFonts w:hint="eastAsia" w:ascii="宋体" w:hAnsi="宋体"/>
          <w:color w:val="2C2C2C"/>
          <w:kern w:val="0"/>
          <w:sz w:val="21"/>
          <w:szCs w:val="21"/>
        </w:rPr>
        <w:t>2.2012年及以前出版的地方志、县志、历史档案等史料记载的摘录。</w:t>
      </w:r>
    </w:p>
    <w:p w14:paraId="69A4D836">
      <w:pPr>
        <w:ind w:firstLine="420" w:firstLineChars="200"/>
        <w:jc w:val="left"/>
        <w:rPr>
          <w:rFonts w:ascii="宋体" w:hAnsi="宋体"/>
          <w:color w:val="2C2C2C"/>
          <w:kern w:val="0"/>
          <w:sz w:val="21"/>
          <w:szCs w:val="21"/>
        </w:rPr>
      </w:pPr>
      <w:r>
        <w:rPr>
          <w:rFonts w:hint="eastAsia" w:ascii="宋体" w:hAnsi="宋体"/>
          <w:color w:val="2C2C2C"/>
          <w:kern w:val="0"/>
          <w:sz w:val="21"/>
          <w:szCs w:val="21"/>
        </w:rPr>
        <w:t>3.反映品牌诞生、传承等重要事件、活动的文献记载。</w:t>
      </w:r>
    </w:p>
    <w:p w14:paraId="53EBCC88">
      <w:pPr>
        <w:ind w:firstLine="420" w:firstLineChars="200"/>
        <w:jc w:val="left"/>
        <w:rPr>
          <w:rFonts w:ascii="宋体" w:hAnsi="宋体"/>
          <w:color w:val="2C2C2C"/>
          <w:kern w:val="0"/>
          <w:sz w:val="21"/>
          <w:szCs w:val="21"/>
        </w:rPr>
      </w:pPr>
      <w:r>
        <w:rPr>
          <w:rFonts w:hint="eastAsia" w:ascii="宋体" w:hAnsi="宋体"/>
          <w:color w:val="2C2C2C"/>
          <w:kern w:val="0"/>
          <w:sz w:val="21"/>
          <w:szCs w:val="21"/>
        </w:rPr>
        <w:t>4.包含时间信息的书籍记载、考证资料、字号牌匾、历史账目记录。</w:t>
      </w:r>
    </w:p>
    <w:p w14:paraId="01AD18F2">
      <w:pPr>
        <w:ind w:firstLine="420" w:firstLineChars="200"/>
        <w:jc w:val="left"/>
        <w:rPr>
          <w:rFonts w:ascii="宋体" w:hAnsi="宋体"/>
          <w:color w:val="2C2C2C"/>
          <w:kern w:val="0"/>
          <w:sz w:val="21"/>
          <w:szCs w:val="21"/>
        </w:rPr>
      </w:pPr>
      <w:r>
        <w:rPr>
          <w:rFonts w:hint="eastAsia" w:ascii="宋体" w:hAnsi="宋体"/>
          <w:color w:val="2C2C2C"/>
          <w:kern w:val="0"/>
          <w:sz w:val="21"/>
          <w:szCs w:val="21"/>
        </w:rPr>
        <w:t>5.历史证明人提供的相关物证照片。</w:t>
      </w:r>
    </w:p>
    <w:p w14:paraId="7A2856B8">
      <w:pPr>
        <w:numPr>
          <w:ilvl w:val="0"/>
          <w:numId w:val="4"/>
        </w:numPr>
        <w:ind w:firstLine="420" w:firstLineChars="200"/>
        <w:jc w:val="left"/>
        <w:rPr>
          <w:color w:val="2C2C2C"/>
          <w:sz w:val="21"/>
        </w:rPr>
      </w:pPr>
      <w:r>
        <w:rPr>
          <w:rFonts w:hint="eastAsia"/>
          <w:sz w:val="21"/>
        </w:rPr>
        <w:t>关于“</w:t>
      </w:r>
      <w:r>
        <w:rPr>
          <w:rFonts w:hint="eastAsia"/>
          <w:color w:val="2C2C2C"/>
          <w:sz w:val="21"/>
        </w:rPr>
        <w:t>具有中华民族特色和鲜明的地域文化特征</w:t>
      </w:r>
      <w:r>
        <w:rPr>
          <w:rFonts w:hint="eastAsia"/>
          <w:sz w:val="21"/>
        </w:rPr>
        <w:t>”，</w:t>
      </w:r>
      <w:r>
        <w:rPr>
          <w:rFonts w:hint="eastAsia"/>
          <w:color w:val="2C2C2C"/>
          <w:sz w:val="21"/>
        </w:rPr>
        <w:t>可提供：</w:t>
      </w:r>
    </w:p>
    <w:p w14:paraId="01189E1D">
      <w:pPr>
        <w:ind w:firstLine="420" w:firstLineChars="200"/>
        <w:jc w:val="left"/>
        <w:rPr>
          <w:rFonts w:ascii="宋体" w:hAnsi="宋体"/>
          <w:color w:val="2C2C2C"/>
          <w:kern w:val="0"/>
          <w:sz w:val="21"/>
          <w:szCs w:val="21"/>
        </w:rPr>
      </w:pPr>
      <w:r>
        <w:rPr>
          <w:rFonts w:hint="eastAsia" w:ascii="宋体" w:hAnsi="宋体"/>
          <w:color w:val="2C2C2C"/>
          <w:kern w:val="0"/>
          <w:sz w:val="21"/>
          <w:szCs w:val="21"/>
        </w:rPr>
        <w:t>1.被列入非物质文化遗产名录的证书、公布文件等。</w:t>
      </w:r>
    </w:p>
    <w:p w14:paraId="01A694D5">
      <w:pPr>
        <w:ind w:firstLine="420" w:firstLineChars="200"/>
        <w:jc w:val="left"/>
        <w:rPr>
          <w:rFonts w:ascii="宋体" w:hAnsi="宋体"/>
          <w:color w:val="2C2C2C"/>
          <w:kern w:val="0"/>
          <w:sz w:val="21"/>
          <w:szCs w:val="21"/>
        </w:rPr>
      </w:pPr>
      <w:r>
        <w:rPr>
          <w:rFonts w:hint="eastAsia" w:ascii="宋体" w:hAnsi="宋体"/>
          <w:color w:val="2C2C2C"/>
          <w:kern w:val="0"/>
          <w:sz w:val="21"/>
          <w:szCs w:val="21"/>
        </w:rPr>
        <w:t>2.被列入文物保护单位或不可移动文物的证书、实地照片、公布文件等。</w:t>
      </w:r>
    </w:p>
    <w:p w14:paraId="759E9EED">
      <w:pPr>
        <w:ind w:firstLine="420" w:firstLineChars="200"/>
        <w:jc w:val="left"/>
        <w:rPr>
          <w:rFonts w:ascii="宋体" w:hAnsi="宋体"/>
          <w:color w:val="2C2C2C"/>
          <w:kern w:val="0"/>
          <w:sz w:val="21"/>
          <w:szCs w:val="21"/>
        </w:rPr>
      </w:pPr>
      <w:r>
        <w:rPr>
          <w:rFonts w:hint="eastAsia" w:ascii="宋体" w:hAnsi="宋体"/>
          <w:color w:val="2C2C2C"/>
          <w:kern w:val="0"/>
          <w:sz w:val="21"/>
          <w:szCs w:val="21"/>
        </w:rPr>
        <w:t>3.与品牌关联历史建筑的文字、影像资料。</w:t>
      </w:r>
    </w:p>
    <w:p w14:paraId="6F3B8ECD">
      <w:pPr>
        <w:ind w:firstLine="420" w:firstLineChars="200"/>
        <w:jc w:val="left"/>
        <w:rPr>
          <w:rFonts w:ascii="宋体" w:hAnsi="宋体"/>
          <w:color w:val="2C2C2C"/>
          <w:kern w:val="0"/>
          <w:sz w:val="21"/>
          <w:szCs w:val="21"/>
        </w:rPr>
      </w:pPr>
      <w:r>
        <w:rPr>
          <w:rFonts w:hint="eastAsia" w:ascii="宋体" w:hAnsi="宋体"/>
          <w:color w:val="2C2C2C"/>
          <w:kern w:val="0"/>
          <w:sz w:val="21"/>
          <w:szCs w:val="21"/>
        </w:rPr>
        <w:t>4.专利相关资料。</w:t>
      </w:r>
    </w:p>
    <w:p w14:paraId="03C198AD">
      <w:pPr>
        <w:ind w:firstLine="420" w:firstLineChars="200"/>
        <w:jc w:val="left"/>
        <w:rPr>
          <w:rFonts w:ascii="宋体" w:hAnsi="宋体"/>
          <w:color w:val="2C2C2C"/>
          <w:kern w:val="0"/>
          <w:sz w:val="21"/>
          <w:szCs w:val="21"/>
        </w:rPr>
      </w:pPr>
      <w:r>
        <w:rPr>
          <w:rFonts w:hint="eastAsia" w:ascii="宋体" w:hAnsi="宋体"/>
          <w:color w:val="2C2C2C"/>
          <w:kern w:val="0"/>
          <w:sz w:val="21"/>
          <w:szCs w:val="21"/>
        </w:rPr>
        <w:t>5.历代传承的店训、堂训、师训、店规等文字、影像资料。</w:t>
      </w:r>
    </w:p>
    <w:p w14:paraId="295A1075">
      <w:pPr>
        <w:ind w:firstLine="420" w:firstLineChars="200"/>
        <w:jc w:val="left"/>
        <w:rPr>
          <w:rFonts w:ascii="宋体" w:hAnsi="宋体"/>
          <w:color w:val="2C2C2C"/>
          <w:kern w:val="0"/>
          <w:sz w:val="21"/>
          <w:szCs w:val="21"/>
        </w:rPr>
      </w:pPr>
      <w:r>
        <w:rPr>
          <w:rFonts w:hint="eastAsia" w:ascii="宋体" w:hAnsi="宋体"/>
          <w:color w:val="2C2C2C"/>
          <w:kern w:val="0"/>
          <w:sz w:val="21"/>
          <w:szCs w:val="21"/>
        </w:rPr>
        <w:t>6.文化博物馆、展室展厅、技艺展示、销售窗口照片等。</w:t>
      </w:r>
    </w:p>
    <w:p w14:paraId="7DADB5A0">
      <w:pPr>
        <w:ind w:firstLine="420" w:firstLineChars="200"/>
        <w:jc w:val="left"/>
        <w:rPr>
          <w:rFonts w:ascii="宋体" w:hAnsi="宋体"/>
          <w:color w:val="2C2C2C"/>
          <w:kern w:val="0"/>
          <w:sz w:val="21"/>
          <w:szCs w:val="21"/>
        </w:rPr>
      </w:pPr>
      <w:r>
        <w:rPr>
          <w:rFonts w:hint="eastAsia" w:ascii="宋体" w:hAnsi="宋体"/>
          <w:color w:val="2C2C2C"/>
          <w:kern w:val="0"/>
          <w:sz w:val="21"/>
          <w:szCs w:val="21"/>
        </w:rPr>
        <w:t>7.组织举办典礼仪式等文化活动资料。</w:t>
      </w:r>
    </w:p>
    <w:p w14:paraId="355F72FF">
      <w:pPr>
        <w:ind w:firstLine="420" w:firstLineChars="200"/>
        <w:jc w:val="left"/>
        <w:rPr>
          <w:rFonts w:ascii="宋体" w:hAnsi="宋体"/>
          <w:color w:val="2C2C2C"/>
          <w:kern w:val="0"/>
          <w:sz w:val="21"/>
          <w:szCs w:val="21"/>
        </w:rPr>
      </w:pPr>
      <w:r>
        <w:rPr>
          <w:rFonts w:hint="eastAsia"/>
          <w:sz w:val="21"/>
        </w:rPr>
        <w:t>8</w:t>
      </w:r>
      <w:r>
        <w:rPr>
          <w:rFonts w:hint="eastAsia" w:ascii="宋体" w:hAnsi="宋体"/>
          <w:color w:val="2C2C2C"/>
          <w:kern w:val="0"/>
          <w:sz w:val="21"/>
          <w:szCs w:val="21"/>
        </w:rPr>
        <w:t>.以电影、电视剧、广告片、纪录片等形式宣传展示品牌文化或掌门人故事的资料。</w:t>
      </w:r>
    </w:p>
    <w:p w14:paraId="197B9453">
      <w:pPr>
        <w:numPr>
          <w:ilvl w:val="0"/>
          <w:numId w:val="4"/>
        </w:numPr>
        <w:ind w:firstLine="420" w:firstLineChars="200"/>
        <w:jc w:val="left"/>
        <w:rPr>
          <w:color w:val="2C2C2C"/>
          <w:sz w:val="21"/>
        </w:rPr>
      </w:pPr>
      <w:r>
        <w:rPr>
          <w:rFonts w:hint="eastAsia"/>
          <w:sz w:val="21"/>
        </w:rPr>
        <w:t>关于“</w:t>
      </w:r>
      <w:r>
        <w:rPr>
          <w:rFonts w:hint="eastAsia"/>
          <w:color w:val="2C2C2C"/>
          <w:sz w:val="21"/>
        </w:rPr>
        <w:t>面向居民生活提供经济价值、文化价值较高的产品、技艺或服务</w:t>
      </w:r>
      <w:r>
        <w:rPr>
          <w:rFonts w:hint="eastAsia"/>
          <w:sz w:val="21"/>
        </w:rPr>
        <w:t>”，</w:t>
      </w:r>
      <w:r>
        <w:rPr>
          <w:rFonts w:hint="eastAsia"/>
          <w:color w:val="2C2C2C"/>
          <w:sz w:val="21"/>
        </w:rPr>
        <w:t>可提供：</w:t>
      </w:r>
    </w:p>
    <w:p w14:paraId="1C0E1086">
      <w:pPr>
        <w:ind w:firstLine="420" w:firstLineChars="200"/>
        <w:jc w:val="left"/>
        <w:rPr>
          <w:rFonts w:ascii="宋体" w:hAnsi="宋体"/>
          <w:color w:val="2C2C2C"/>
          <w:kern w:val="0"/>
          <w:sz w:val="21"/>
          <w:szCs w:val="21"/>
        </w:rPr>
      </w:pPr>
      <w:r>
        <w:rPr>
          <w:rFonts w:hint="eastAsia" w:ascii="宋体" w:hAnsi="宋体"/>
          <w:color w:val="2C2C2C"/>
          <w:kern w:val="0"/>
          <w:sz w:val="21"/>
          <w:szCs w:val="21"/>
        </w:rPr>
        <w:t>1.介绍产品、技艺或服务的文字、图片、影像资料。</w:t>
      </w:r>
    </w:p>
    <w:p w14:paraId="10B11A74">
      <w:pPr>
        <w:ind w:firstLine="420" w:firstLineChars="200"/>
        <w:jc w:val="left"/>
        <w:rPr>
          <w:rFonts w:ascii="宋体" w:hAnsi="宋体"/>
          <w:color w:val="2C2C2C"/>
          <w:kern w:val="0"/>
          <w:sz w:val="21"/>
          <w:szCs w:val="21"/>
        </w:rPr>
      </w:pPr>
      <w:r>
        <w:rPr>
          <w:rFonts w:hint="eastAsia" w:ascii="宋体" w:hAnsi="宋体"/>
          <w:color w:val="2C2C2C"/>
          <w:kern w:val="0"/>
          <w:sz w:val="21"/>
          <w:szCs w:val="21"/>
        </w:rPr>
        <w:t>2.体现产品、技艺或服务的文化产品，如出版发行的历史文化书籍、影视作品等。</w:t>
      </w:r>
    </w:p>
    <w:p w14:paraId="067EA23E">
      <w:pPr>
        <w:ind w:firstLine="420" w:firstLineChars="200"/>
        <w:jc w:val="left"/>
        <w:rPr>
          <w:rFonts w:ascii="宋体" w:hAnsi="宋体"/>
          <w:color w:val="2C2C2C"/>
          <w:kern w:val="0"/>
          <w:sz w:val="21"/>
          <w:szCs w:val="21"/>
        </w:rPr>
      </w:pPr>
      <w:r>
        <w:rPr>
          <w:rFonts w:hint="eastAsia" w:ascii="宋体" w:hAnsi="宋体"/>
          <w:color w:val="2C2C2C"/>
          <w:kern w:val="0"/>
          <w:sz w:val="21"/>
          <w:szCs w:val="21"/>
        </w:rPr>
        <w:t>3.企业在职员工拥有的非遗传承人证书等资料。</w:t>
      </w:r>
    </w:p>
    <w:p w14:paraId="2C0E4EF0">
      <w:pPr>
        <w:ind w:firstLine="420" w:firstLineChars="200"/>
        <w:jc w:val="left"/>
        <w:rPr>
          <w:rFonts w:ascii="宋体" w:hAnsi="宋体"/>
          <w:color w:val="2C2C2C"/>
          <w:kern w:val="0"/>
          <w:sz w:val="21"/>
          <w:szCs w:val="21"/>
        </w:rPr>
      </w:pPr>
      <w:r>
        <w:rPr>
          <w:rFonts w:hint="eastAsia" w:ascii="宋体" w:hAnsi="宋体"/>
          <w:color w:val="2C2C2C"/>
          <w:kern w:val="0"/>
          <w:sz w:val="21"/>
          <w:szCs w:val="21"/>
        </w:rPr>
        <w:t>4.历史名人题词、媒体报道等历史流传记录资料。</w:t>
      </w:r>
    </w:p>
    <w:p w14:paraId="7C734DEF">
      <w:pPr>
        <w:numPr>
          <w:ilvl w:val="0"/>
          <w:numId w:val="4"/>
        </w:numPr>
        <w:ind w:firstLine="420" w:firstLineChars="200"/>
        <w:jc w:val="left"/>
        <w:rPr>
          <w:color w:val="2C2C2C"/>
          <w:sz w:val="21"/>
        </w:rPr>
      </w:pPr>
      <w:r>
        <w:rPr>
          <w:rFonts w:hint="eastAsia"/>
          <w:sz w:val="21"/>
        </w:rPr>
        <w:t>关于“</w:t>
      </w:r>
      <w:r>
        <w:rPr>
          <w:rFonts w:hint="eastAsia"/>
          <w:color w:val="2C2C2C"/>
          <w:sz w:val="21"/>
        </w:rPr>
        <w:t>在所属行业或领域内具有代表性和示范性，得到广泛的社会认同和赞誉</w:t>
      </w:r>
      <w:r>
        <w:rPr>
          <w:rFonts w:hint="eastAsia"/>
          <w:sz w:val="21"/>
        </w:rPr>
        <w:t>”，</w:t>
      </w:r>
      <w:r>
        <w:rPr>
          <w:rFonts w:hint="eastAsia"/>
          <w:color w:val="2C2C2C"/>
          <w:sz w:val="21"/>
        </w:rPr>
        <w:t>可提供：</w:t>
      </w:r>
    </w:p>
    <w:p w14:paraId="5ACBCA2A">
      <w:pPr>
        <w:ind w:firstLine="420" w:firstLineChars="200"/>
        <w:jc w:val="left"/>
        <w:rPr>
          <w:rFonts w:ascii="宋体" w:hAnsi="宋体"/>
          <w:color w:val="2C2C2C"/>
          <w:kern w:val="0"/>
          <w:sz w:val="21"/>
          <w:szCs w:val="21"/>
        </w:rPr>
      </w:pPr>
      <w:r>
        <w:rPr>
          <w:rFonts w:hint="eastAsia" w:ascii="宋体" w:hAnsi="宋体"/>
          <w:color w:val="2C2C2C"/>
          <w:kern w:val="0"/>
          <w:sz w:val="21"/>
          <w:szCs w:val="21"/>
        </w:rPr>
        <w:t>1.获得的各类体系认证证书。</w:t>
      </w:r>
    </w:p>
    <w:p w14:paraId="2B921E46">
      <w:pPr>
        <w:ind w:firstLine="420" w:firstLineChars="200"/>
        <w:jc w:val="left"/>
        <w:rPr>
          <w:rFonts w:ascii="宋体" w:hAnsi="宋体"/>
          <w:color w:val="2C2C2C"/>
          <w:kern w:val="0"/>
          <w:sz w:val="21"/>
          <w:szCs w:val="21"/>
        </w:rPr>
      </w:pPr>
      <w:r>
        <w:rPr>
          <w:rFonts w:hint="eastAsia" w:ascii="宋体" w:hAnsi="宋体"/>
          <w:color w:val="2C2C2C"/>
          <w:kern w:val="0"/>
          <w:sz w:val="21"/>
          <w:szCs w:val="21"/>
        </w:rPr>
        <w:t>2.各级政府部门、行业机构颁发的荣誉证书、牌匾照片、公告文件等。</w:t>
      </w:r>
    </w:p>
    <w:p w14:paraId="09A46F26">
      <w:pPr>
        <w:ind w:firstLine="420" w:firstLineChars="200"/>
        <w:jc w:val="left"/>
        <w:rPr>
          <w:rFonts w:ascii="宋体" w:hAnsi="宋体"/>
          <w:color w:val="2C2C2C"/>
          <w:kern w:val="0"/>
          <w:sz w:val="21"/>
          <w:szCs w:val="21"/>
        </w:rPr>
      </w:pPr>
      <w:r>
        <w:rPr>
          <w:rFonts w:hint="eastAsia" w:ascii="宋体" w:hAnsi="宋体"/>
          <w:color w:val="2C2C2C"/>
          <w:kern w:val="0"/>
          <w:sz w:val="21"/>
          <w:szCs w:val="21"/>
        </w:rPr>
        <w:t>3.参与疫情防控、抢险救灾、应急保供等公益活动，以及在促进社会和谐稳定等方面作出突出贡献的资料。</w:t>
      </w:r>
    </w:p>
    <w:p w14:paraId="2EA514CB">
      <w:pPr>
        <w:ind w:firstLine="420" w:firstLineChars="200"/>
        <w:jc w:val="left"/>
        <w:rPr>
          <w:rFonts w:ascii="宋体" w:hAnsi="宋体"/>
          <w:color w:val="2C2C2C"/>
          <w:kern w:val="0"/>
          <w:sz w:val="21"/>
          <w:szCs w:val="21"/>
        </w:rPr>
      </w:pPr>
      <w:r>
        <w:rPr>
          <w:rFonts w:hint="eastAsia" w:ascii="宋体" w:hAnsi="宋体"/>
          <w:color w:val="2C2C2C"/>
          <w:kern w:val="0"/>
          <w:sz w:val="21"/>
          <w:szCs w:val="21"/>
        </w:rPr>
        <w:t>4.积极参与政府部门、行业协会组织的消费促进和宣传推广活动，以及参与促进行业发展公益性活动的资料。</w:t>
      </w:r>
    </w:p>
    <w:p w14:paraId="0C146913">
      <w:pPr>
        <w:numPr>
          <w:ilvl w:val="0"/>
          <w:numId w:val="4"/>
        </w:numPr>
        <w:ind w:firstLine="420" w:firstLineChars="200"/>
        <w:jc w:val="left"/>
        <w:rPr>
          <w:color w:val="2C2C2C"/>
          <w:sz w:val="21"/>
        </w:rPr>
      </w:pPr>
      <w:r>
        <w:rPr>
          <w:rFonts w:hint="eastAsia"/>
          <w:sz w:val="21"/>
        </w:rPr>
        <w:t>关于“</w:t>
      </w:r>
      <w:r>
        <w:rPr>
          <w:rFonts w:hint="eastAsia"/>
          <w:color w:val="2C2C2C"/>
          <w:sz w:val="21"/>
        </w:rPr>
        <w:t>在</w:t>
      </w:r>
      <w:r>
        <w:rPr>
          <w:rFonts w:hint="eastAsia"/>
          <w:color w:val="2C2C2C"/>
          <w:sz w:val="21"/>
          <w:lang w:eastAsia="zh-CN"/>
        </w:rPr>
        <w:t>哈尔滨市</w:t>
      </w:r>
      <w:r>
        <w:rPr>
          <w:rFonts w:hint="eastAsia"/>
          <w:color w:val="2C2C2C"/>
          <w:sz w:val="21"/>
        </w:rPr>
        <w:t>境内依法设立</w:t>
      </w:r>
      <w:r>
        <w:rPr>
          <w:rFonts w:hint="eastAsia"/>
          <w:sz w:val="21"/>
        </w:rPr>
        <w:t>”，</w:t>
      </w:r>
      <w:r>
        <w:rPr>
          <w:rFonts w:hint="eastAsia"/>
          <w:color w:val="2C2C2C"/>
          <w:sz w:val="21"/>
        </w:rPr>
        <w:t>可提供：</w:t>
      </w:r>
    </w:p>
    <w:p w14:paraId="7E5B8BA6">
      <w:pPr>
        <w:ind w:firstLine="420" w:firstLineChars="200"/>
        <w:jc w:val="left"/>
        <w:rPr>
          <w:rFonts w:ascii="宋体" w:hAnsi="宋体"/>
          <w:color w:val="2C2C2C"/>
          <w:kern w:val="0"/>
          <w:sz w:val="21"/>
          <w:szCs w:val="21"/>
        </w:rPr>
      </w:pPr>
      <w:r>
        <w:rPr>
          <w:rFonts w:hint="eastAsia" w:ascii="宋体" w:hAnsi="宋体"/>
          <w:color w:val="2C2C2C"/>
          <w:kern w:val="0"/>
          <w:sz w:val="21"/>
          <w:szCs w:val="21"/>
        </w:rPr>
        <w:t>企业营业执照或统一社会信用代码。</w:t>
      </w:r>
    </w:p>
    <w:p w14:paraId="564FC4E3">
      <w:pPr>
        <w:numPr>
          <w:ilvl w:val="0"/>
          <w:numId w:val="4"/>
        </w:numPr>
        <w:ind w:firstLine="420" w:firstLineChars="200"/>
        <w:jc w:val="left"/>
        <w:rPr>
          <w:color w:val="2C2C2C"/>
          <w:sz w:val="21"/>
        </w:rPr>
      </w:pPr>
      <w:r>
        <w:rPr>
          <w:rFonts w:hint="eastAsia"/>
          <w:sz w:val="21"/>
        </w:rPr>
        <w:t>关于“</w:t>
      </w:r>
      <w:r>
        <w:rPr>
          <w:rFonts w:hint="eastAsia"/>
          <w:color w:val="2C2C2C"/>
          <w:sz w:val="21"/>
        </w:rPr>
        <w:t>依法拥有与</w:t>
      </w:r>
      <w:r>
        <w:rPr>
          <w:rFonts w:hint="eastAsia"/>
          <w:color w:val="2C2C2C"/>
          <w:sz w:val="21"/>
          <w:lang w:eastAsia="zh-CN"/>
        </w:rPr>
        <w:t>哈尔滨老字号</w:t>
      </w:r>
      <w:r>
        <w:rPr>
          <w:rFonts w:hint="eastAsia"/>
          <w:color w:val="2C2C2C"/>
          <w:sz w:val="21"/>
        </w:rPr>
        <w:t>相一致的字号，或与</w:t>
      </w:r>
      <w:r>
        <w:rPr>
          <w:rFonts w:hint="eastAsia"/>
          <w:color w:val="2C2C2C"/>
          <w:sz w:val="21"/>
          <w:lang w:eastAsia="zh-CN"/>
        </w:rPr>
        <w:t>哈尔滨老字号</w:t>
      </w:r>
      <w:r>
        <w:rPr>
          <w:rFonts w:hint="eastAsia"/>
          <w:color w:val="2C2C2C"/>
          <w:sz w:val="21"/>
        </w:rPr>
        <w:t>相一致的注册商标的所有权或使用权且未侵犯他人注册商标专用权，传承关系明确且无争议</w:t>
      </w:r>
      <w:r>
        <w:rPr>
          <w:rFonts w:hint="eastAsia"/>
          <w:sz w:val="21"/>
        </w:rPr>
        <w:t>”，</w:t>
      </w:r>
      <w:r>
        <w:rPr>
          <w:rFonts w:hint="eastAsia"/>
          <w:color w:val="2C2C2C"/>
          <w:sz w:val="21"/>
        </w:rPr>
        <w:t>可提供：</w:t>
      </w:r>
    </w:p>
    <w:p w14:paraId="1C5D9016">
      <w:pPr>
        <w:ind w:firstLine="420" w:firstLineChars="200"/>
        <w:rPr>
          <w:rFonts w:ascii="宋体" w:hAnsi="宋体"/>
          <w:color w:val="2C2C2C"/>
          <w:kern w:val="0"/>
          <w:sz w:val="21"/>
          <w:szCs w:val="21"/>
        </w:rPr>
      </w:pPr>
      <w:r>
        <w:rPr>
          <w:rFonts w:hint="eastAsia" w:ascii="宋体" w:hAnsi="宋体"/>
          <w:color w:val="2C2C2C"/>
          <w:kern w:val="0"/>
          <w:sz w:val="21"/>
          <w:szCs w:val="21"/>
        </w:rPr>
        <w:t>1.申报表中商标信息的相关资料，以及与主营业务紧密相关的资料。</w:t>
      </w:r>
    </w:p>
    <w:p w14:paraId="42DCA6E2">
      <w:pPr>
        <w:ind w:firstLine="420" w:firstLineChars="200"/>
        <w:jc w:val="left"/>
        <w:rPr>
          <w:rFonts w:ascii="宋体" w:hAnsi="宋体"/>
          <w:color w:val="2C2C2C"/>
          <w:kern w:val="0"/>
          <w:sz w:val="21"/>
          <w:szCs w:val="21"/>
        </w:rPr>
      </w:pPr>
      <w:r>
        <w:rPr>
          <w:rFonts w:hint="eastAsia" w:ascii="宋体" w:hAnsi="宋体"/>
          <w:color w:val="2C2C2C"/>
          <w:kern w:val="0"/>
          <w:sz w:val="21"/>
          <w:szCs w:val="21"/>
        </w:rPr>
        <w:t>2.驰名商标情况。</w:t>
      </w:r>
    </w:p>
    <w:p w14:paraId="748876C0">
      <w:pPr>
        <w:numPr>
          <w:ilvl w:val="0"/>
          <w:numId w:val="4"/>
        </w:numPr>
        <w:ind w:firstLine="420" w:firstLineChars="200"/>
        <w:jc w:val="left"/>
        <w:rPr>
          <w:color w:val="2C2C2C"/>
          <w:sz w:val="21"/>
        </w:rPr>
      </w:pPr>
      <w:r>
        <w:rPr>
          <w:rFonts w:hint="eastAsia"/>
          <w:sz w:val="21"/>
        </w:rPr>
        <w:t>关于“</w:t>
      </w:r>
      <w:r>
        <w:rPr>
          <w:rFonts w:hint="eastAsia"/>
          <w:color w:val="2C2C2C"/>
          <w:sz w:val="21"/>
        </w:rPr>
        <w:t>主营业务连续经营</w:t>
      </w:r>
      <w:r>
        <w:rPr>
          <w:rFonts w:hint="eastAsia"/>
          <w:color w:val="2C2C2C"/>
          <w:sz w:val="21"/>
          <w:lang w:val="en-US" w:eastAsia="zh-CN"/>
        </w:rPr>
        <w:t>15</w:t>
      </w:r>
      <w:r>
        <w:rPr>
          <w:rFonts w:hint="eastAsia"/>
          <w:color w:val="2C2C2C"/>
          <w:sz w:val="21"/>
        </w:rPr>
        <w:t>年（含）以上，且主要面向居民生活提供商品或服务</w:t>
      </w:r>
      <w:r>
        <w:rPr>
          <w:rFonts w:hint="eastAsia"/>
          <w:sz w:val="21"/>
        </w:rPr>
        <w:t>”，</w:t>
      </w:r>
      <w:r>
        <w:rPr>
          <w:rFonts w:hint="eastAsia"/>
          <w:color w:val="2C2C2C"/>
          <w:sz w:val="21"/>
        </w:rPr>
        <w:t>可提供：</w:t>
      </w:r>
    </w:p>
    <w:p w14:paraId="6BE6DAE3">
      <w:pPr>
        <w:ind w:firstLine="420" w:firstLineChars="200"/>
        <w:rPr>
          <w:rFonts w:ascii="宋体" w:hAnsi="宋体"/>
          <w:color w:val="2C2C2C"/>
          <w:kern w:val="0"/>
          <w:sz w:val="21"/>
          <w:szCs w:val="21"/>
        </w:rPr>
      </w:pPr>
      <w:r>
        <w:rPr>
          <w:rFonts w:hint="eastAsia" w:ascii="宋体" w:hAnsi="宋体"/>
          <w:color w:val="2C2C2C"/>
          <w:kern w:val="0"/>
          <w:sz w:val="21"/>
          <w:szCs w:val="21"/>
        </w:rPr>
        <w:t>1.对因企业改制、重组等客观原因中断经营的，允许在恢复经营且保持主营业务、生产技艺有序接续，且未产生其他争议性主体、不存在争议性纠纷的前提下，累计计算经营时间。</w:t>
      </w:r>
    </w:p>
    <w:p w14:paraId="6F838465">
      <w:pPr>
        <w:ind w:firstLine="420" w:firstLineChars="200"/>
        <w:rPr>
          <w:rFonts w:ascii="宋体" w:hAnsi="宋体"/>
          <w:color w:val="2C2C2C"/>
          <w:kern w:val="0"/>
          <w:sz w:val="21"/>
          <w:szCs w:val="21"/>
        </w:rPr>
      </w:pPr>
      <w:r>
        <w:rPr>
          <w:rFonts w:hint="eastAsia" w:ascii="宋体" w:hAnsi="宋体"/>
          <w:color w:val="2C2C2C"/>
          <w:kern w:val="0"/>
          <w:sz w:val="21"/>
          <w:szCs w:val="21"/>
        </w:rPr>
        <w:t>2.清晰列明企业名称、经营范围等演变过程和沿革脉络的时间轴、大事记等图表以及相关资料，如原工商行政管理部门出具的企业变更登记，2012年以前出版的地方志、县志、历史档案等史料记载的摘录等。</w:t>
      </w:r>
    </w:p>
    <w:p w14:paraId="51F0EF54">
      <w:pPr>
        <w:numPr>
          <w:ilvl w:val="0"/>
          <w:numId w:val="4"/>
        </w:numPr>
        <w:ind w:firstLine="420" w:firstLineChars="200"/>
        <w:jc w:val="left"/>
        <w:rPr>
          <w:color w:val="2C2C2C"/>
          <w:sz w:val="21"/>
        </w:rPr>
      </w:pPr>
      <w:r>
        <w:rPr>
          <w:rFonts w:hint="eastAsia"/>
          <w:sz w:val="21"/>
        </w:rPr>
        <w:t>关于“</w:t>
      </w:r>
      <w:r>
        <w:rPr>
          <w:rFonts w:hint="eastAsia"/>
          <w:color w:val="2C2C2C"/>
          <w:sz w:val="21"/>
        </w:rPr>
        <w:t>经营状况良好，且具有较强的可持续发展能力</w:t>
      </w:r>
      <w:r>
        <w:rPr>
          <w:rFonts w:hint="eastAsia"/>
          <w:sz w:val="21"/>
        </w:rPr>
        <w:t>”，</w:t>
      </w:r>
      <w:r>
        <w:rPr>
          <w:rFonts w:hint="eastAsia"/>
          <w:color w:val="2C2C2C"/>
          <w:sz w:val="21"/>
        </w:rPr>
        <w:t>可提供：</w:t>
      </w:r>
    </w:p>
    <w:p w14:paraId="33D2F330">
      <w:pPr>
        <w:ind w:firstLine="420" w:firstLineChars="200"/>
        <w:jc w:val="left"/>
        <w:rPr>
          <w:rFonts w:ascii="宋体" w:hAnsi="宋体"/>
          <w:color w:val="2C2C2C"/>
          <w:kern w:val="0"/>
          <w:sz w:val="21"/>
          <w:szCs w:val="21"/>
        </w:rPr>
      </w:pPr>
      <w:r>
        <w:rPr>
          <w:rFonts w:hint="eastAsia" w:ascii="宋体" w:hAnsi="宋体"/>
          <w:color w:val="2C2C2C"/>
          <w:kern w:val="0"/>
          <w:sz w:val="21"/>
          <w:szCs w:val="21"/>
        </w:rPr>
        <w:t>1.近5年资产负债表、利润表、损益表，或经第三方审计的财务报告。</w:t>
      </w:r>
    </w:p>
    <w:p w14:paraId="2D23E72C">
      <w:pPr>
        <w:ind w:firstLine="420" w:firstLineChars="200"/>
        <w:jc w:val="left"/>
        <w:rPr>
          <w:rFonts w:ascii="宋体" w:hAnsi="宋体"/>
          <w:color w:val="2C2C2C"/>
          <w:kern w:val="0"/>
          <w:sz w:val="21"/>
          <w:szCs w:val="21"/>
        </w:rPr>
      </w:pPr>
      <w:r>
        <w:rPr>
          <w:rFonts w:hint="eastAsia" w:ascii="宋体" w:hAnsi="宋体"/>
          <w:color w:val="2C2C2C"/>
          <w:kern w:val="0"/>
          <w:sz w:val="21"/>
          <w:szCs w:val="21"/>
        </w:rPr>
        <w:t>2.直观展示企业股权结构的股权穿透图、股权结构图等图示，以及相关资料。</w:t>
      </w:r>
    </w:p>
    <w:p w14:paraId="0C6C2C16">
      <w:pPr>
        <w:ind w:firstLine="420" w:firstLineChars="200"/>
        <w:jc w:val="left"/>
        <w:rPr>
          <w:rFonts w:ascii="宋体" w:hAnsi="宋体"/>
          <w:color w:val="2C2C2C"/>
          <w:kern w:val="0"/>
          <w:sz w:val="21"/>
          <w:szCs w:val="21"/>
        </w:rPr>
      </w:pPr>
      <w:r>
        <w:rPr>
          <w:rFonts w:hint="eastAsia" w:ascii="宋体" w:hAnsi="宋体"/>
          <w:color w:val="2C2C2C"/>
          <w:kern w:val="0"/>
          <w:sz w:val="21"/>
          <w:szCs w:val="21"/>
        </w:rPr>
        <w:t>3.上市企业年报等相关资料。</w:t>
      </w:r>
    </w:p>
    <w:p w14:paraId="1590127A">
      <w:pPr>
        <w:numPr>
          <w:ilvl w:val="0"/>
          <w:numId w:val="4"/>
        </w:numPr>
        <w:ind w:firstLine="420" w:firstLineChars="200"/>
        <w:jc w:val="left"/>
        <w:rPr>
          <w:color w:val="2C2C2C"/>
          <w:sz w:val="21"/>
        </w:rPr>
      </w:pPr>
      <w:r>
        <w:rPr>
          <w:rFonts w:hint="eastAsia"/>
          <w:sz w:val="21"/>
        </w:rPr>
        <w:t>关于“</w:t>
      </w:r>
      <w:r>
        <w:rPr>
          <w:rFonts w:hint="eastAsia"/>
          <w:color w:val="2C2C2C"/>
          <w:sz w:val="21"/>
        </w:rPr>
        <w:t>具有符合现代要求的企业治理模式，在技艺、产品、服务、研发和经营理念、运营模式等方面具备较强的创新能力</w:t>
      </w:r>
      <w:r>
        <w:rPr>
          <w:rFonts w:hint="eastAsia"/>
          <w:sz w:val="21"/>
        </w:rPr>
        <w:t>”，</w:t>
      </w:r>
      <w:r>
        <w:rPr>
          <w:rFonts w:hint="eastAsia"/>
          <w:color w:val="2C2C2C"/>
          <w:sz w:val="21"/>
        </w:rPr>
        <w:t>可提供：</w:t>
      </w:r>
    </w:p>
    <w:p w14:paraId="248D9A98">
      <w:pPr>
        <w:ind w:firstLine="420" w:firstLineChars="200"/>
        <w:jc w:val="left"/>
        <w:rPr>
          <w:rFonts w:ascii="宋体" w:hAnsi="宋体"/>
          <w:color w:val="2C2C2C"/>
          <w:kern w:val="0"/>
          <w:sz w:val="21"/>
          <w:szCs w:val="21"/>
        </w:rPr>
      </w:pPr>
      <w:r>
        <w:rPr>
          <w:rFonts w:hint="eastAsia" w:ascii="宋体" w:hAnsi="宋体"/>
          <w:color w:val="2C2C2C"/>
          <w:kern w:val="0"/>
          <w:sz w:val="21"/>
          <w:szCs w:val="21"/>
        </w:rPr>
        <w:t>1.运用互联网技术、推动线上线下营销渠道融合并经营良好的资料。</w:t>
      </w:r>
    </w:p>
    <w:p w14:paraId="67FFC577">
      <w:pPr>
        <w:ind w:firstLine="420" w:firstLineChars="200"/>
        <w:jc w:val="left"/>
        <w:rPr>
          <w:rFonts w:ascii="宋体" w:hAnsi="宋体"/>
          <w:color w:val="2C2C2C"/>
          <w:kern w:val="0"/>
          <w:sz w:val="21"/>
          <w:szCs w:val="21"/>
        </w:rPr>
      </w:pPr>
      <w:r>
        <w:rPr>
          <w:rFonts w:hint="eastAsia" w:ascii="宋体" w:hAnsi="宋体"/>
          <w:color w:val="2C2C2C"/>
          <w:kern w:val="0"/>
          <w:sz w:val="21"/>
          <w:szCs w:val="21"/>
        </w:rPr>
        <w:t>2.产品、技艺、服务与时俱进，持续推出新产品新服务且成效明显的资料。</w:t>
      </w:r>
    </w:p>
    <w:p w14:paraId="3D76B25B">
      <w:pPr>
        <w:ind w:firstLine="420" w:firstLineChars="200"/>
        <w:jc w:val="left"/>
        <w:rPr>
          <w:rFonts w:ascii="宋体" w:hAnsi="宋体"/>
          <w:color w:val="2C2C2C"/>
          <w:kern w:val="0"/>
          <w:sz w:val="21"/>
          <w:szCs w:val="21"/>
        </w:rPr>
      </w:pPr>
      <w:r>
        <w:rPr>
          <w:rFonts w:hint="eastAsia" w:ascii="宋体" w:hAnsi="宋体"/>
          <w:color w:val="2C2C2C"/>
          <w:kern w:val="0"/>
          <w:sz w:val="21"/>
          <w:szCs w:val="21"/>
        </w:rPr>
        <w:t>3.建立技术中心或科研机构的资料。</w:t>
      </w:r>
    </w:p>
    <w:p w14:paraId="269ABF3D">
      <w:pPr>
        <w:ind w:firstLine="420" w:firstLineChars="200"/>
        <w:jc w:val="left"/>
        <w:rPr>
          <w:rFonts w:ascii="宋体" w:hAnsi="宋体"/>
          <w:color w:val="2C2C2C"/>
          <w:kern w:val="0"/>
          <w:sz w:val="21"/>
          <w:szCs w:val="21"/>
        </w:rPr>
      </w:pPr>
      <w:r>
        <w:rPr>
          <w:rFonts w:hint="eastAsia" w:ascii="宋体" w:hAnsi="宋体"/>
          <w:color w:val="2C2C2C"/>
          <w:kern w:val="0"/>
          <w:sz w:val="21"/>
          <w:szCs w:val="21"/>
        </w:rPr>
        <w:t>4.改进包装、标识设计、升级店面的资料。</w:t>
      </w:r>
    </w:p>
    <w:p w14:paraId="041D3F5F">
      <w:pPr>
        <w:ind w:firstLine="420" w:firstLineChars="200"/>
        <w:jc w:val="left"/>
        <w:rPr>
          <w:rFonts w:ascii="宋体" w:hAnsi="宋体"/>
          <w:color w:val="2C2C2C"/>
          <w:kern w:val="0"/>
          <w:sz w:val="21"/>
          <w:szCs w:val="21"/>
        </w:rPr>
      </w:pPr>
      <w:r>
        <w:rPr>
          <w:rFonts w:hint="eastAsia" w:ascii="宋体" w:hAnsi="宋体"/>
          <w:color w:val="2C2C2C"/>
          <w:kern w:val="0"/>
          <w:sz w:val="21"/>
          <w:szCs w:val="21"/>
        </w:rPr>
        <w:t>5.构建现代企业治理体系的资料，如深化改革、兼并重组、延长产业链、集团化或产业化发展等。</w:t>
      </w:r>
    </w:p>
    <w:p w14:paraId="18E7134D">
      <w:pPr>
        <w:ind w:firstLine="420" w:firstLineChars="200"/>
        <w:jc w:val="left"/>
        <w:rPr>
          <w:rFonts w:ascii="宋体" w:hAnsi="宋体"/>
          <w:color w:val="2C2C2C"/>
          <w:kern w:val="0"/>
          <w:sz w:val="21"/>
          <w:szCs w:val="21"/>
        </w:rPr>
      </w:pPr>
      <w:r>
        <w:rPr>
          <w:rFonts w:hint="eastAsia" w:ascii="宋体" w:hAnsi="宋体"/>
          <w:color w:val="2C2C2C"/>
          <w:kern w:val="0"/>
          <w:sz w:val="21"/>
          <w:szCs w:val="21"/>
        </w:rPr>
        <w:t>6.建立高效完善内部管理制度的资料，如突发事件应急处理、环境卫生、知识产权、消费者权益、人才管理等。</w:t>
      </w:r>
    </w:p>
    <w:p w14:paraId="3438F9E5">
      <w:pPr>
        <w:ind w:firstLine="420" w:firstLineChars="200"/>
        <w:jc w:val="left"/>
        <w:rPr>
          <w:rFonts w:ascii="宋体" w:hAnsi="宋体"/>
          <w:color w:val="2C2C2C"/>
          <w:kern w:val="0"/>
          <w:sz w:val="21"/>
          <w:szCs w:val="21"/>
        </w:rPr>
      </w:pPr>
      <w:r>
        <w:rPr>
          <w:rFonts w:hint="eastAsia" w:ascii="宋体" w:hAnsi="宋体"/>
          <w:color w:val="2C2C2C"/>
          <w:kern w:val="0"/>
          <w:sz w:val="21"/>
          <w:szCs w:val="21"/>
        </w:rPr>
        <w:t>7.专业人才队伍建设的资料。</w:t>
      </w:r>
    </w:p>
    <w:p w14:paraId="689AC490">
      <w:pPr>
        <w:numPr>
          <w:ilvl w:val="0"/>
          <w:numId w:val="4"/>
        </w:numPr>
        <w:ind w:firstLine="420" w:firstLineChars="200"/>
        <w:jc w:val="left"/>
        <w:rPr>
          <w:color w:val="2C2C2C"/>
          <w:sz w:val="21"/>
        </w:rPr>
      </w:pPr>
      <w:r>
        <w:rPr>
          <w:rFonts w:hint="eastAsia"/>
          <w:sz w:val="21"/>
        </w:rPr>
        <w:t>关于“</w:t>
      </w:r>
      <w:r>
        <w:rPr>
          <w:rFonts w:hint="eastAsia"/>
          <w:color w:val="2C2C2C"/>
          <w:sz w:val="21"/>
        </w:rPr>
        <w:t>在所属行业或领域内具有较强影响力</w:t>
      </w:r>
      <w:r>
        <w:rPr>
          <w:rFonts w:hint="eastAsia"/>
          <w:sz w:val="21"/>
        </w:rPr>
        <w:t>”，</w:t>
      </w:r>
      <w:r>
        <w:rPr>
          <w:rFonts w:hint="eastAsia"/>
          <w:color w:val="2C2C2C"/>
          <w:sz w:val="21"/>
        </w:rPr>
        <w:t>可提供：</w:t>
      </w:r>
    </w:p>
    <w:p w14:paraId="1B07CAAA">
      <w:pPr>
        <w:ind w:firstLine="420" w:firstLineChars="200"/>
        <w:jc w:val="left"/>
        <w:rPr>
          <w:rFonts w:ascii="宋体" w:hAnsi="宋体"/>
          <w:color w:val="2C2C2C"/>
          <w:kern w:val="0"/>
          <w:sz w:val="21"/>
          <w:szCs w:val="21"/>
        </w:rPr>
      </w:pPr>
      <w:r>
        <w:rPr>
          <w:rFonts w:hint="eastAsia" w:ascii="宋体" w:hAnsi="宋体"/>
          <w:color w:val="2C2C2C"/>
          <w:kern w:val="0"/>
          <w:sz w:val="21"/>
          <w:szCs w:val="21"/>
        </w:rPr>
        <w:t>1.牵头或参与组建行业协会、制订国家标准或行业标准等资料。</w:t>
      </w:r>
    </w:p>
    <w:p w14:paraId="3C80F7B1">
      <w:pPr>
        <w:ind w:firstLine="420" w:firstLineChars="200"/>
        <w:jc w:val="left"/>
        <w:rPr>
          <w:rFonts w:ascii="宋体" w:hAnsi="宋体"/>
          <w:color w:val="2C2C2C"/>
          <w:kern w:val="0"/>
          <w:sz w:val="21"/>
          <w:szCs w:val="21"/>
        </w:rPr>
      </w:pPr>
      <w:r>
        <w:rPr>
          <w:rFonts w:hint="eastAsia" w:ascii="宋体" w:hAnsi="宋体"/>
          <w:color w:val="2C2C2C"/>
          <w:kern w:val="0"/>
          <w:sz w:val="21"/>
          <w:szCs w:val="21"/>
        </w:rPr>
        <w:t>2.产品覆盖范围、市场份额占比等资料。</w:t>
      </w:r>
    </w:p>
    <w:p w14:paraId="55EF6778">
      <w:pPr>
        <w:ind w:firstLine="420" w:firstLineChars="200"/>
        <w:jc w:val="left"/>
        <w:rPr>
          <w:rFonts w:ascii="宋体" w:hAnsi="宋体"/>
          <w:color w:val="2C2C2C"/>
          <w:kern w:val="0"/>
          <w:sz w:val="21"/>
          <w:szCs w:val="21"/>
        </w:rPr>
      </w:pPr>
      <w:r>
        <w:rPr>
          <w:rFonts w:hint="eastAsia" w:ascii="宋体" w:hAnsi="宋体"/>
          <w:color w:val="2C2C2C"/>
          <w:kern w:val="0"/>
          <w:sz w:val="21"/>
          <w:szCs w:val="21"/>
        </w:rPr>
        <w:t>3.举办有影响力的消费类、文化类活动的资料。</w:t>
      </w:r>
    </w:p>
    <w:p w14:paraId="35A9C3A1">
      <w:pPr>
        <w:ind w:firstLine="420" w:firstLineChars="200"/>
        <w:jc w:val="left"/>
        <w:rPr>
          <w:rFonts w:ascii="宋体" w:hAnsi="宋体"/>
          <w:color w:val="2C2C2C"/>
          <w:kern w:val="0"/>
          <w:sz w:val="21"/>
          <w:szCs w:val="21"/>
        </w:rPr>
      </w:pPr>
      <w:r>
        <w:rPr>
          <w:rFonts w:hint="eastAsia" w:ascii="宋体" w:hAnsi="宋体"/>
          <w:color w:val="2C2C2C"/>
          <w:kern w:val="0"/>
          <w:sz w:val="21"/>
          <w:szCs w:val="21"/>
        </w:rPr>
        <w:t>4.与国货品牌、影视或动漫作品、文创产品等跨界互动，联合打造IP，共同开展营销等情况的资料。</w:t>
      </w:r>
    </w:p>
    <w:p w14:paraId="368709D4">
      <w:pPr>
        <w:numPr>
          <w:ilvl w:val="0"/>
          <w:numId w:val="4"/>
        </w:numPr>
        <w:ind w:firstLine="420" w:firstLineChars="200"/>
        <w:jc w:val="left"/>
        <w:rPr>
          <w:color w:val="2C2C2C"/>
          <w:sz w:val="21"/>
        </w:rPr>
      </w:pPr>
      <w:r>
        <w:rPr>
          <w:rFonts w:hint="eastAsia"/>
          <w:sz w:val="21"/>
        </w:rPr>
        <w:t>关于“</w:t>
      </w:r>
      <w:r>
        <w:rPr>
          <w:rFonts w:hint="eastAsia"/>
          <w:color w:val="2C2C2C"/>
          <w:sz w:val="21"/>
        </w:rPr>
        <w:t>未在经营异常名录或严重违法失信名单中</w:t>
      </w:r>
      <w:r>
        <w:rPr>
          <w:rFonts w:hint="eastAsia"/>
          <w:sz w:val="21"/>
        </w:rPr>
        <w:t>”，</w:t>
      </w:r>
      <w:r>
        <w:rPr>
          <w:rFonts w:hint="eastAsia"/>
          <w:color w:val="2C2C2C"/>
          <w:sz w:val="21"/>
        </w:rPr>
        <w:t>可提供：</w:t>
      </w:r>
    </w:p>
    <w:p w14:paraId="67030F01">
      <w:pPr>
        <w:wordWrap w:val="0"/>
        <w:ind w:firstLine="420" w:firstLineChars="200"/>
        <w:jc w:val="left"/>
        <w:rPr>
          <w:rFonts w:ascii="宋体" w:hAnsi="宋体"/>
          <w:color w:val="2C2C2C"/>
          <w:kern w:val="0"/>
          <w:sz w:val="21"/>
          <w:szCs w:val="21"/>
        </w:rPr>
      </w:pPr>
      <w:r>
        <w:rPr>
          <w:rFonts w:hint="eastAsia" w:ascii="宋体" w:hAnsi="宋体"/>
          <w:color w:val="2C2C2C"/>
          <w:kern w:val="0"/>
          <w:sz w:val="21"/>
          <w:szCs w:val="21"/>
        </w:rPr>
        <w:t>截至申报前的查询记录等（可通过国家企业信用信息公示系统、信用中国等网站查询）。</w:t>
      </w:r>
    </w:p>
    <w:p w14:paraId="540178A9">
      <w:pPr>
        <w:jc w:val="center"/>
        <w:rPr>
          <w:rFonts w:ascii="方正小标宋_GBK" w:hAnsi="方正小标宋_GBK" w:eastAsia="方正小标宋_GBK" w:cs="方正小标宋_GBK"/>
          <w:color w:val="2C2C2C"/>
          <w:kern w:val="0"/>
          <w:sz w:val="36"/>
          <w:szCs w:val="36"/>
        </w:rPr>
      </w:pPr>
      <w:bookmarkStart w:id="0" w:name="_Toc51766598_WPSOffice_Level2"/>
      <w:bookmarkEnd w:id="0"/>
      <w:r>
        <w:br w:type="page"/>
      </w:r>
      <w:r>
        <w:rPr>
          <w:rFonts w:hint="eastAsia" w:ascii="方正小标宋_GBK" w:hAnsi="方正小标宋_GBK" w:eastAsia="方正小标宋_GBK" w:cs="方正小标宋_GBK"/>
          <w:color w:val="2C2C2C"/>
          <w:kern w:val="0"/>
          <w:sz w:val="36"/>
          <w:szCs w:val="36"/>
        </w:rPr>
        <w:t>二、品牌及企业基本情况介绍</w:t>
      </w:r>
    </w:p>
    <w:p w14:paraId="4FA49DE5">
      <w:pPr>
        <w:jc w:val="center"/>
        <w:rPr>
          <w:rFonts w:eastAsia="黑体"/>
          <w:color w:val="2C2C2C"/>
          <w:kern w:val="0"/>
          <w:szCs w:val="32"/>
        </w:rPr>
      </w:pPr>
    </w:p>
    <w:p w14:paraId="5029BE65">
      <w:pPr>
        <w:ind w:firstLine="640" w:firstLineChars="200"/>
        <w:rPr>
          <w:rFonts w:hint="eastAsia" w:eastAsia="仿宋_GB2312"/>
          <w:color w:val="2C2C2C"/>
          <w:kern w:val="0"/>
          <w:szCs w:val="32"/>
        </w:rPr>
      </w:pPr>
      <w:r>
        <w:rPr>
          <w:rFonts w:hint="eastAsia" w:eastAsia="仿宋_GB2312"/>
          <w:color w:val="2C2C2C"/>
          <w:kern w:val="0"/>
          <w:szCs w:val="32"/>
        </w:rPr>
        <w:t>简明扼要介绍品牌及企业历史沿革、传承脉络、发展现状等情况，重点突出历史文化底蕴和守正创新发展亮点，不超过3000字，必要时可附相关图片。</w:t>
      </w:r>
    </w:p>
    <w:p w14:paraId="4376F09E">
      <w:pPr>
        <w:ind w:firstLine="640" w:firstLineChars="200"/>
        <w:rPr>
          <w:rFonts w:hint="eastAsia" w:eastAsia="仿宋_GB2312"/>
          <w:color w:val="2C2C2C"/>
          <w:kern w:val="0"/>
          <w:szCs w:val="32"/>
        </w:rPr>
      </w:pPr>
    </w:p>
    <w:p w14:paraId="17FEB49B">
      <w:pPr>
        <w:jc w:val="center"/>
        <w:rPr>
          <w:rFonts w:ascii="方正小标宋_GBK" w:hAnsi="方正小标宋_GBK" w:eastAsia="方正小标宋_GBK" w:cs="方正小标宋_GBK"/>
          <w:color w:val="2C2C2C"/>
          <w:kern w:val="0"/>
          <w:sz w:val="36"/>
          <w:szCs w:val="36"/>
        </w:rPr>
      </w:pPr>
      <w:r>
        <w:br w:type="page"/>
      </w:r>
      <w:r>
        <w:rPr>
          <w:rFonts w:hint="eastAsia" w:ascii="方正小标宋_GBK" w:hAnsi="方正小标宋_GBK" w:eastAsia="方正小标宋_GBK" w:cs="方正小标宋_GBK"/>
          <w:color w:val="2C2C2C"/>
          <w:kern w:val="0"/>
          <w:sz w:val="36"/>
          <w:szCs w:val="36"/>
        </w:rPr>
        <w:t>三、相关申报材料</w:t>
      </w:r>
    </w:p>
    <w:p w14:paraId="7D48227C">
      <w:pPr>
        <w:jc w:val="center"/>
        <w:rPr>
          <w:rFonts w:eastAsia="黑体"/>
          <w:color w:val="2C2C2C"/>
          <w:kern w:val="0"/>
          <w:szCs w:val="32"/>
        </w:rPr>
      </w:pPr>
    </w:p>
    <w:p w14:paraId="7655F30D">
      <w:pPr>
        <w:ind w:firstLine="640" w:firstLineChars="200"/>
        <w:jc w:val="left"/>
        <w:rPr>
          <w:rFonts w:eastAsia="仿宋_GB2312"/>
          <w:color w:val="2C2C2C"/>
          <w:kern w:val="0"/>
          <w:szCs w:val="32"/>
        </w:rPr>
      </w:pPr>
      <w:r>
        <w:rPr>
          <w:rFonts w:hint="eastAsia" w:eastAsia="仿宋_GB2312"/>
          <w:color w:val="2C2C2C"/>
          <w:kern w:val="0"/>
          <w:szCs w:val="32"/>
        </w:rPr>
        <w:t>申报材料由申报企业结合自身情况提供，主要包括《</w:t>
      </w:r>
      <w:r>
        <w:rPr>
          <w:rFonts w:hint="eastAsia" w:eastAsia="仿宋_GB2312"/>
          <w:color w:val="2C2C2C"/>
          <w:kern w:val="0"/>
          <w:szCs w:val="32"/>
          <w:lang w:eastAsia="zh-CN"/>
        </w:rPr>
        <w:t>哈尔滨老字号</w:t>
      </w:r>
      <w:r>
        <w:rPr>
          <w:rFonts w:hint="eastAsia" w:eastAsia="仿宋_GB2312"/>
          <w:color w:val="2C2C2C"/>
          <w:kern w:val="0"/>
          <w:szCs w:val="32"/>
        </w:rPr>
        <w:t>申报表》中涉及的相关材料，能够印证满足《</w:t>
      </w:r>
      <w:r>
        <w:rPr>
          <w:rFonts w:hint="eastAsia" w:eastAsia="仿宋_GB2312"/>
          <w:color w:val="2C2C2C"/>
          <w:kern w:val="0"/>
          <w:szCs w:val="32"/>
          <w:lang w:eastAsia="zh-CN"/>
        </w:rPr>
        <w:t>哈尔滨老字号</w:t>
      </w:r>
      <w:r>
        <w:rPr>
          <w:rFonts w:hint="eastAsia"/>
          <w:color w:val="2C2C2C"/>
          <w:kern w:val="0"/>
          <w:szCs w:val="32"/>
          <w:lang w:eastAsia="zh-CN"/>
        </w:rPr>
        <w:t>认定</w:t>
      </w:r>
      <w:r>
        <w:rPr>
          <w:rFonts w:hint="eastAsia" w:eastAsia="仿宋_GB2312"/>
          <w:color w:val="2C2C2C"/>
          <w:kern w:val="0"/>
          <w:szCs w:val="32"/>
        </w:rPr>
        <w:t>管理办法》第六条、第七条要求的相关材料，能够印证符合《</w:t>
      </w:r>
      <w:r>
        <w:rPr>
          <w:rFonts w:hint="eastAsia" w:eastAsia="仿宋_GB2312"/>
          <w:color w:val="2C2C2C"/>
          <w:kern w:val="0"/>
          <w:szCs w:val="32"/>
          <w:lang w:eastAsia="zh-CN"/>
        </w:rPr>
        <w:t>哈尔滨老字号</w:t>
      </w:r>
      <w:r>
        <w:rPr>
          <w:rFonts w:hint="eastAsia" w:eastAsia="仿宋_GB2312"/>
          <w:color w:val="2C2C2C"/>
          <w:kern w:val="0"/>
          <w:szCs w:val="32"/>
        </w:rPr>
        <w:t>示范创建评价指标》评分要求的相关材料，以及商务主管部门和相关部门要求提交的其他材料、申报企业认为有必要提交的其他材料。</w:t>
      </w:r>
    </w:p>
    <w:p w14:paraId="4B03F477">
      <w:pPr>
        <w:ind w:firstLine="640" w:firstLineChars="200"/>
        <w:rPr>
          <w:rFonts w:eastAsia="仿宋_GB2312"/>
          <w:color w:val="2C2C2C"/>
          <w:kern w:val="0"/>
          <w:szCs w:val="32"/>
        </w:rPr>
      </w:pPr>
      <w:r>
        <w:rPr>
          <w:rFonts w:hint="eastAsia" w:eastAsia="仿宋_GB2312"/>
          <w:color w:val="2C2C2C"/>
          <w:kern w:val="0"/>
          <w:szCs w:val="32"/>
        </w:rPr>
        <w:t>为便于专家评审时检索，申报企业须自《</w:t>
      </w:r>
      <w:r>
        <w:rPr>
          <w:rFonts w:hint="eastAsia" w:eastAsia="仿宋_GB2312"/>
          <w:color w:val="2C2C2C"/>
          <w:kern w:val="0"/>
          <w:szCs w:val="32"/>
          <w:lang w:eastAsia="zh-CN"/>
        </w:rPr>
        <w:t>哈尔滨老字号</w:t>
      </w:r>
      <w:r>
        <w:rPr>
          <w:rFonts w:hint="eastAsia" w:eastAsia="仿宋_GB2312"/>
          <w:color w:val="2C2C2C"/>
          <w:kern w:val="0"/>
          <w:szCs w:val="32"/>
        </w:rPr>
        <w:t>申报</w:t>
      </w:r>
      <w:r>
        <w:rPr>
          <w:rFonts w:hint="eastAsia"/>
          <w:color w:val="2C2C2C"/>
          <w:kern w:val="0"/>
          <w:szCs w:val="32"/>
          <w:lang w:eastAsia="zh-CN"/>
        </w:rPr>
        <w:t>书</w:t>
      </w:r>
      <w:r>
        <w:rPr>
          <w:rFonts w:hint="eastAsia" w:eastAsia="仿宋_GB2312"/>
          <w:color w:val="2C2C2C"/>
          <w:kern w:val="0"/>
          <w:szCs w:val="32"/>
        </w:rPr>
        <w:t>》首页起，在页脚居中位置使用阿拉伯数字从“1”开始连续、完整标注页码（其间不中断、不重新编码）直至本申报书最末页。同时，在《申报材料索引表》（样式见下页，装订时置于品牌及企业基本情况介绍后、相关申报材料前）中逐项标记清楚相应材料页码位置，其中用于印证多个不同要求的申报材料只需提供一份，在《申报材料索引表》中标记清晰相应位置即可。</w:t>
      </w:r>
    </w:p>
    <w:p w14:paraId="4013EE7D">
      <w:pPr>
        <w:ind w:firstLine="640" w:firstLineChars="200"/>
        <w:jc w:val="left"/>
        <w:rPr>
          <w:sz w:val="21"/>
        </w:rPr>
      </w:pPr>
      <w:r>
        <w:br w:type="page"/>
      </w:r>
    </w:p>
    <w:p w14:paraId="1B19274F">
      <w:pPr>
        <w:pStyle w:val="2"/>
        <w:ind w:firstLine="600" w:firstLineChars="200"/>
        <w:rPr>
          <w:rFonts w:ascii="方正小标宋_GBK" w:hAnsi="方正小标宋_GBK" w:eastAsia="方正小标宋_GBK" w:cs="方正小标宋_GBK"/>
          <w:color w:val="2C2C2C"/>
          <w:kern w:val="0"/>
          <w:sz w:val="36"/>
          <w:szCs w:val="36"/>
        </w:rPr>
      </w:pPr>
      <w:r>
        <w:rPr>
          <w:rFonts w:ascii="Calibri" w:hAnsi="Calibri" w:eastAsia="仿宋" w:cs="宋体"/>
          <w:kern w:val="2"/>
          <w:sz w:val="30"/>
          <w:szCs w:val="24"/>
          <w:lang w:val="en-US" w:eastAsia="zh-CN" w:bidi="ar-SA"/>
        </w:rPr>
        <w:pict>
          <v:rect id="1026" o:spid="_x0000_s1026" o:spt="1" style="position:absolute;left:0pt;margin-left:0.95pt;margin-top:46.25pt;height:647.45pt;width:441.6pt;z-index:251659264;mso-width-relative:page;mso-height-relative:page;" fillcolor="#FFFFFF" filled="t" o:preferrelative="t" stroked="t" coordsize="21600,21600">
            <v:path/>
            <v:fill on="t" focussize="0,0"/>
            <v:stroke weight="0.5pt" color="#FFFFFF" color2="#FFFFFF" miterlimit="2"/>
            <v:imagedata gain="65536f" blacklevel="0f" gamma="0" o:title=""/>
            <o:lock v:ext="edit" position="f" selection="f" grouping="f" rotation="f" cropping="f" text="f" aspectratio="f"/>
            <v:textbox>
              <w:txbxContent>
                <w:p w14:paraId="388C2014">
                  <w:pPr>
                    <w:rPr>
                      <w:rFonts w:ascii="仿宋_GB2312" w:hAnsi="华文仿宋" w:eastAsia="仿宋_GB2312"/>
                      <w:szCs w:val="32"/>
                      <w:u w:val="single"/>
                    </w:rPr>
                  </w:pPr>
                </w:p>
                <w:p w14:paraId="381F857E">
                  <w:pPr>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真实性承诺书</w:t>
                  </w:r>
                </w:p>
                <w:p w14:paraId="508A9D6C">
                  <w:pPr>
                    <w:jc w:val="center"/>
                    <w:rPr>
                      <w:rFonts w:ascii="楷体_GB2312" w:hAnsi="楷体_GB2312" w:eastAsia="楷体_GB2312" w:cs="楷体_GB2312"/>
                      <w:szCs w:val="32"/>
                    </w:rPr>
                  </w:pPr>
                  <w:r>
                    <w:rPr>
                      <w:rFonts w:hint="eastAsia" w:ascii="楷体_GB2312" w:hAnsi="楷体_GB2312" w:eastAsia="楷体_GB2312" w:cs="楷体_GB2312"/>
                      <w:szCs w:val="32"/>
                    </w:rPr>
                    <w:t>（示例）</w:t>
                  </w:r>
                </w:p>
                <w:p w14:paraId="5BDD15B2">
                  <w:pPr>
                    <w:rPr>
                      <w:rFonts w:ascii="仿宋_GB2312" w:hAnsi="华文仿宋" w:eastAsia="仿宋_GB2312"/>
                      <w:szCs w:val="32"/>
                      <w:u w:val="single"/>
                    </w:rPr>
                  </w:pPr>
                </w:p>
                <w:p w14:paraId="1AF902FE">
                  <w:pPr>
                    <w:ind w:firstLine="630"/>
                    <w:rPr>
                      <w:rFonts w:ascii="仿宋_GB2312" w:hAnsi="华文仿宋" w:eastAsia="仿宋_GB2312"/>
                      <w:szCs w:val="32"/>
                    </w:rPr>
                  </w:pPr>
                  <w:r>
                    <w:rPr>
                      <w:rFonts w:hint="eastAsia" w:ascii="仿宋_GB2312" w:hAnsi="宋体" w:eastAsia="仿宋_GB2312"/>
                      <w:kern w:val="0"/>
                      <w:szCs w:val="32"/>
                    </w:rPr>
                    <w:t>根据</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CN"/>
                    </w:rPr>
                    <w:t>哈尔滨老字号</w:t>
                  </w:r>
                  <w:r>
                    <w:rPr>
                      <w:rFonts w:hint="eastAsia" w:cs="仿宋_GB2312"/>
                      <w:szCs w:val="32"/>
                      <w:lang w:eastAsia="zh-CN"/>
                    </w:rPr>
                    <w:t>认定</w:t>
                  </w:r>
                  <w:r>
                    <w:rPr>
                      <w:rFonts w:hint="eastAsia" w:ascii="仿宋_GB2312" w:hAnsi="仿宋_GB2312" w:eastAsia="仿宋_GB2312" w:cs="仿宋_GB2312"/>
                      <w:szCs w:val="32"/>
                    </w:rPr>
                    <w:t>管理办法》及有关工作</w:t>
                  </w:r>
                  <w:r>
                    <w:rPr>
                      <w:rFonts w:hint="eastAsia" w:ascii="仿宋_GB2312" w:hAnsi="华文仿宋" w:eastAsia="仿宋_GB2312"/>
                      <w:szCs w:val="32"/>
                    </w:rPr>
                    <w:t>要求，</w:t>
                  </w:r>
                  <w:r>
                    <w:rPr>
                      <w:rFonts w:hint="eastAsia" w:ascii="楷体_GB2312" w:eastAsia="楷体_GB2312"/>
                      <w:b/>
                      <w:szCs w:val="32"/>
                    </w:rPr>
                    <w:fldChar w:fldCharType="begin"/>
                  </w:r>
                  <w:r>
                    <w:rPr>
                      <w:rFonts w:hint="eastAsia" w:ascii="楷体_GB2312" w:eastAsia="楷体_GB2312"/>
                      <w:b/>
                      <w:szCs w:val="32"/>
                    </w:rPr>
                    <w:instrText xml:space="preserve"> MACROBUTTON  AcceptAllChangesShown [此处键入企业名称] </w:instrText>
                  </w:r>
                  <w:r>
                    <w:rPr>
                      <w:rFonts w:hint="eastAsia" w:ascii="楷体_GB2312" w:eastAsia="楷体_GB2312"/>
                      <w:b/>
                      <w:szCs w:val="32"/>
                    </w:rPr>
                    <w:fldChar w:fldCharType="separate"/>
                  </w:r>
                  <w:r>
                    <w:rPr>
                      <w:rFonts w:hint="eastAsia" w:ascii="楷体_GB2312" w:eastAsia="楷体_GB2312"/>
                      <w:b/>
                      <w:szCs w:val="32"/>
                    </w:rPr>
                    <w:fldChar w:fldCharType="end"/>
                  </w:r>
                  <w:r>
                    <w:rPr>
                      <w:rFonts w:hint="eastAsia" w:ascii="仿宋_GB2312" w:hAnsi="华文仿宋" w:eastAsia="仿宋_GB2312"/>
                      <w:szCs w:val="32"/>
                    </w:rPr>
                    <w:t>郑重承诺，此次申报</w:t>
                  </w:r>
                  <w:r>
                    <w:rPr>
                      <w:rFonts w:hint="eastAsia" w:ascii="仿宋_GB2312" w:hAnsi="华文仿宋" w:eastAsia="仿宋_GB2312"/>
                      <w:szCs w:val="32"/>
                      <w:lang w:eastAsia="zh-CN"/>
                    </w:rPr>
                    <w:t>哈尔滨老字号</w:t>
                  </w:r>
                  <w:r>
                    <w:rPr>
                      <w:rFonts w:hint="eastAsia" w:ascii="仿宋_GB2312" w:hAnsi="华文仿宋" w:eastAsia="仿宋_GB2312"/>
                      <w:szCs w:val="32"/>
                    </w:rPr>
                    <w:t>所提交的各项材料均属真实，若有虚假愿承担一切法律责任。</w:t>
                  </w:r>
                </w:p>
                <w:p w14:paraId="1C1F359A">
                  <w:pPr>
                    <w:ind w:firstLine="630"/>
                    <w:rPr>
                      <w:rFonts w:ascii="仿宋_GB2312" w:hAnsi="华文仿宋" w:eastAsia="仿宋_GB2312"/>
                      <w:szCs w:val="32"/>
                    </w:rPr>
                  </w:pPr>
                </w:p>
                <w:p w14:paraId="1E455B0B">
                  <w:pPr>
                    <w:ind w:firstLine="630"/>
                    <w:rPr>
                      <w:rFonts w:ascii="仿宋_GB2312" w:hAnsi="华文仿宋" w:eastAsia="仿宋_GB2312"/>
                      <w:szCs w:val="32"/>
                    </w:rPr>
                  </w:pPr>
                </w:p>
                <w:p w14:paraId="3AE9B6B8">
                  <w:pPr>
                    <w:ind w:firstLine="630"/>
                    <w:rPr>
                      <w:rFonts w:ascii="仿宋_GB2312" w:hAnsi="华文仿宋" w:eastAsia="仿宋_GB2312"/>
                      <w:szCs w:val="32"/>
                    </w:rPr>
                  </w:pPr>
                </w:p>
                <w:p w14:paraId="55DD5463">
                  <w:pPr>
                    <w:ind w:firstLine="630"/>
                    <w:rPr>
                      <w:rFonts w:ascii="仿宋_GB2312" w:hAnsi="华文仿宋" w:eastAsia="仿宋_GB2312"/>
                      <w:szCs w:val="32"/>
                    </w:rPr>
                  </w:pPr>
                </w:p>
                <w:p w14:paraId="599FCEAF">
                  <w:pPr>
                    <w:spacing w:line="520" w:lineRule="exact"/>
                    <w:jc w:val="center"/>
                    <w:rPr>
                      <w:rFonts w:eastAsia="仿宋_GB2312"/>
                      <w:b/>
                      <w:sz w:val="24"/>
                    </w:rPr>
                  </w:pPr>
                  <w:r>
                    <w:rPr>
                      <w:rFonts w:hint="eastAsia" w:ascii="仿宋_GB2312" w:hAnsi="华文仿宋" w:eastAsia="仿宋_GB2312"/>
                      <w:szCs w:val="32"/>
                    </w:rPr>
                    <w:t>申报企业法定代表人签字：</w:t>
                  </w:r>
                </w:p>
                <w:p w14:paraId="5EBDBEC0">
                  <w:pPr>
                    <w:spacing w:line="520" w:lineRule="exact"/>
                    <w:ind w:left="5837" w:leftChars="1824"/>
                    <w:rPr>
                      <w:rFonts w:ascii="仿宋_GB2312" w:hAnsi="华文仿宋" w:eastAsia="仿宋_GB2312"/>
                      <w:szCs w:val="32"/>
                    </w:rPr>
                  </w:pPr>
                </w:p>
                <w:p w14:paraId="79F88437">
                  <w:pPr>
                    <w:wordWrap w:val="0"/>
                    <w:spacing w:line="520" w:lineRule="exact"/>
                    <w:ind w:left="5837" w:leftChars="1824"/>
                    <w:jc w:val="right"/>
                    <w:rPr>
                      <w:rFonts w:eastAsia="仿宋_GB2312"/>
                      <w:b/>
                      <w:sz w:val="24"/>
                    </w:rPr>
                  </w:pPr>
                  <w:r>
                    <w:rPr>
                      <w:rFonts w:hint="eastAsia" w:ascii="仿宋_GB2312" w:hAnsi="华文仿宋" w:eastAsia="仿宋_GB2312"/>
                      <w:szCs w:val="32"/>
                    </w:rPr>
                    <w:t>企业盖章：</w:t>
                  </w:r>
                  <w:r>
                    <w:rPr>
                      <w:rFonts w:hint="eastAsia" w:eastAsia="仿宋_GB2312"/>
                      <w:b/>
                      <w:sz w:val="24"/>
                    </w:rPr>
                    <w:t xml:space="preserve">                 </w:t>
                  </w:r>
                </w:p>
                <w:p w14:paraId="21CE1764">
                  <w:pPr>
                    <w:spacing w:line="520" w:lineRule="exact"/>
                    <w:ind w:left="5837" w:leftChars="1824"/>
                    <w:rPr>
                      <w:rFonts w:eastAsia="仿宋_GB2312"/>
                      <w:b/>
                      <w:sz w:val="24"/>
                    </w:rPr>
                  </w:pPr>
                </w:p>
                <w:p w14:paraId="49AC25B4">
                  <w:pPr>
                    <w:wordWrap w:val="0"/>
                    <w:spacing w:line="520" w:lineRule="exact"/>
                    <w:ind w:left="5837" w:leftChars="1824"/>
                    <w:jc w:val="right"/>
                    <w:rPr>
                      <w:rFonts w:ascii="仿宋_GB2312" w:hAnsi="华文仿宋" w:eastAsia="仿宋_GB2312"/>
                      <w:szCs w:val="32"/>
                    </w:rPr>
                  </w:pPr>
                  <w:r>
                    <w:rPr>
                      <w:rFonts w:hint="eastAsia" w:ascii="仿宋_GB2312" w:hAnsi="华文仿宋" w:eastAsia="仿宋_GB2312"/>
                      <w:szCs w:val="32"/>
                    </w:rPr>
                    <w:t xml:space="preserve">年    月    日  </w:t>
                  </w:r>
                </w:p>
                <w:p w14:paraId="3DDB6F54">
                  <w:pPr>
                    <w:spacing w:line="520" w:lineRule="exact"/>
                    <w:ind w:left="5837" w:leftChars="1824"/>
                    <w:rPr>
                      <w:rFonts w:ascii="仿宋_GB2312" w:hAnsi="华文仿宋" w:eastAsia="仿宋_GB2312"/>
                      <w:szCs w:val="32"/>
                    </w:rPr>
                  </w:pPr>
                </w:p>
                <w:p w14:paraId="085B16FF">
                  <w:pPr>
                    <w:spacing w:line="520" w:lineRule="exact"/>
                    <w:ind w:left="5837" w:leftChars="1824"/>
                    <w:rPr>
                      <w:rFonts w:ascii="仿宋_GB2312" w:hAnsi="华文仿宋" w:eastAsia="仿宋_GB2312"/>
                      <w:szCs w:val="32"/>
                    </w:rPr>
                  </w:pPr>
                </w:p>
              </w:txbxContent>
            </v:textbox>
          </v:rect>
        </w:pict>
      </w:r>
      <w:r>
        <w:rPr>
          <w:rFonts w:hint="eastAsia" w:ascii="方正小标宋_GBK" w:hAnsi="方正小标宋_GBK" w:eastAsia="方正小标宋_GBK" w:cs="方正小标宋_GBK"/>
          <w:color w:val="2C2C2C"/>
          <w:kern w:val="0"/>
          <w:sz w:val="36"/>
          <w:szCs w:val="36"/>
        </w:rPr>
        <w:t>四、真实性承诺书</w:t>
      </w:r>
    </w:p>
    <w:p w14:paraId="60C16F1F">
      <w:pPr>
        <w:jc w:val="center"/>
        <w:rPr>
          <w:rFonts w:eastAsia="黑体"/>
          <w:color w:val="2C2C2C"/>
          <w:kern w:val="0"/>
          <w:szCs w:val="32"/>
        </w:rPr>
      </w:pPr>
    </w:p>
    <w:p w14:paraId="5B2C125C">
      <w:pPr>
        <w:jc w:val="center"/>
        <w:rPr>
          <w:rFonts w:eastAsia="黑体"/>
          <w:color w:val="2C2C2C"/>
          <w:kern w:val="0"/>
          <w:szCs w:val="32"/>
        </w:rPr>
      </w:pPr>
    </w:p>
    <w:p w14:paraId="686E2D54">
      <w:pPr>
        <w:jc w:val="center"/>
        <w:rPr>
          <w:rFonts w:eastAsia="黑体"/>
          <w:color w:val="2C2C2C"/>
          <w:kern w:val="0"/>
          <w:szCs w:val="32"/>
        </w:rPr>
      </w:pPr>
    </w:p>
    <w:p w14:paraId="49C0346A">
      <w:pPr>
        <w:jc w:val="center"/>
        <w:rPr>
          <w:rFonts w:eastAsia="黑体"/>
          <w:color w:val="2C2C2C"/>
          <w:kern w:val="0"/>
          <w:szCs w:val="32"/>
        </w:rPr>
      </w:pPr>
    </w:p>
    <w:p w14:paraId="042E7637">
      <w:pPr>
        <w:rPr>
          <w:sz w:val="21"/>
        </w:rPr>
      </w:pPr>
    </w:p>
    <w:p w14:paraId="0B85AEC4">
      <w:pPr>
        <w:pStyle w:val="2"/>
        <w:rPr>
          <w:sz w:val="21"/>
        </w:rPr>
      </w:pPr>
    </w:p>
    <w:p w14:paraId="1758521C">
      <w:pPr>
        <w:pStyle w:val="7"/>
        <w:rPr>
          <w:sz w:val="44"/>
          <w:szCs w:val="44"/>
        </w:rPr>
      </w:pPr>
    </w:p>
    <w:p w14:paraId="66DFCBEC">
      <w:pPr>
        <w:rPr>
          <w:sz w:val="21"/>
        </w:rPr>
      </w:pPr>
    </w:p>
    <w:p w14:paraId="659AA001">
      <w:pPr>
        <w:pStyle w:val="2"/>
        <w:rPr>
          <w:sz w:val="21"/>
        </w:rPr>
      </w:pPr>
    </w:p>
    <w:p w14:paraId="442402C3">
      <w:pPr>
        <w:pStyle w:val="7"/>
        <w:rPr>
          <w:sz w:val="44"/>
          <w:szCs w:val="44"/>
        </w:rPr>
      </w:pPr>
    </w:p>
    <w:p w14:paraId="1596530F">
      <w:pPr>
        <w:rPr>
          <w:sz w:val="21"/>
        </w:rPr>
      </w:pPr>
    </w:p>
    <w:p w14:paraId="033ABE06">
      <w:pPr>
        <w:pStyle w:val="2"/>
        <w:rPr>
          <w:sz w:val="21"/>
        </w:rPr>
      </w:pPr>
    </w:p>
    <w:p w14:paraId="143B726E">
      <w:pPr>
        <w:pStyle w:val="7"/>
        <w:rPr>
          <w:sz w:val="44"/>
          <w:szCs w:val="44"/>
        </w:rPr>
      </w:pPr>
    </w:p>
    <w:p w14:paraId="018D5EDC">
      <w:pPr>
        <w:rPr>
          <w:sz w:val="21"/>
        </w:rPr>
      </w:pPr>
    </w:p>
    <w:p w14:paraId="51ED3A3C">
      <w:pPr>
        <w:pStyle w:val="2"/>
        <w:rPr>
          <w:sz w:val="21"/>
        </w:rPr>
      </w:pPr>
    </w:p>
    <w:p w14:paraId="182EC37D">
      <w:pPr>
        <w:pStyle w:val="7"/>
        <w:rPr>
          <w:sz w:val="44"/>
          <w:szCs w:val="44"/>
        </w:rPr>
      </w:pPr>
    </w:p>
    <w:p w14:paraId="04074A2C"/>
    <w:p w14:paraId="271EA5EE">
      <w:pPr>
        <w:pStyle w:val="3"/>
        <w:ind w:firstLine="0"/>
        <w:jc w:val="center"/>
        <w:rPr>
          <w:b/>
          <w:sz w:val="36"/>
        </w:rPr>
      </w:pPr>
      <w:r>
        <w:rPr>
          <w:b/>
          <w:sz w:val="36"/>
        </w:rPr>
        <w:t>“</w:t>
      </w:r>
      <w:r>
        <w:rPr>
          <w:rFonts w:hint="eastAsia"/>
          <w:b/>
          <w:sz w:val="36"/>
        </w:rPr>
        <w:t>哈尔滨老字号</w:t>
      </w:r>
      <w:r>
        <w:rPr>
          <w:b/>
          <w:sz w:val="36"/>
        </w:rPr>
        <w:t>”</w:t>
      </w:r>
      <w:r>
        <w:rPr>
          <w:rFonts w:hint="eastAsia"/>
          <w:b/>
          <w:sz w:val="36"/>
        </w:rPr>
        <w:t>申报表</w:t>
      </w:r>
    </w:p>
    <w:p w14:paraId="248B9D09">
      <w:pPr>
        <w:pStyle w:val="3"/>
        <w:ind w:firstLine="0"/>
        <w:rPr>
          <w:rFonts w:hint="eastAsia" w:ascii="仿宋_GB2312" w:hAnsi="仿宋_GB2312" w:eastAsia="仿宋_GB2312" w:cs="仿宋_GB2312"/>
          <w:sz w:val="32"/>
          <w:szCs w:val="32"/>
        </w:rPr>
      </w:pPr>
    </w:p>
    <w:p w14:paraId="783022D2">
      <w:pPr>
        <w:pStyle w:val="3"/>
        <w:ind w:firstLine="0"/>
        <w:rPr>
          <w:rFonts w:hint="eastAsia" w:ascii="仿宋_GB2312" w:hAnsi="仿宋_GB2312" w:eastAsia="仿宋_GB2312" w:cs="仿宋_GB2312"/>
          <w:sz w:val="32"/>
          <w:szCs w:val="32"/>
        </w:rPr>
      </w:pPr>
    </w:p>
    <w:p w14:paraId="1896E65C">
      <w:pPr>
        <w:pStyle w:val="3"/>
        <w:ind w:firstLine="0"/>
        <w:rPr>
          <w:rFonts w:hint="eastAsia" w:ascii="仿宋_GB2312" w:hAnsi="仿宋_GB2312" w:eastAsia="仿宋_GB2312" w:cs="仿宋_GB2312"/>
          <w:sz w:val="32"/>
          <w:szCs w:val="32"/>
        </w:rPr>
      </w:pPr>
    </w:p>
    <w:sectPr>
      <w:footerReference r:id="rId4" w:type="default"/>
      <w:pgSz w:w="11906" w:h="16838"/>
      <w:pgMar w:top="2098" w:right="1474" w:bottom="1984" w:left="1587"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Ubuntu">
    <w:panose1 w:val="020B0504030602030204"/>
    <w:charset w:val="00"/>
    <w:family w:val="auto"/>
    <w:pitch w:val="default"/>
    <w:sig w:usb0="E00002FF" w:usb1="5000205B" w:usb2="00000000" w:usb3="00000000" w:csb0="2000009F" w:csb1="5601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F6BB7">
    <w:pPr>
      <w:pStyle w:val="4"/>
      <w:rPr>
        <w:szCs w:val="18"/>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AEE93">
    <w:pPr>
      <w:pStyle w:val="2"/>
      <w:spacing w:line="175" w:lineRule="auto"/>
      <w:ind w:left="4045"/>
      <w:rPr>
        <w:sz w:val="23"/>
        <w:szCs w:val="23"/>
      </w:rPr>
    </w:pPr>
  </w:p>
  <w:p w14:paraId="30E649C4">
    <w:pPr>
      <w:pStyle w:val="2"/>
      <w:spacing w:line="175" w:lineRule="auto"/>
      <w:rPr>
        <w:sz w:val="23"/>
        <w:szCs w:val="23"/>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chineseCounting"/>
      <w:suff w:val="nothing"/>
      <w:lvlText w:val="（%1）"/>
      <w:lvlJc w:val="left"/>
      <w:rPr>
        <w:rFonts w:hint="default"/>
        <w:u w:val="none"/>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00000001"/>
    <w:multiLevelType w:val="multilevel"/>
    <w:tmpl w:val="00000001"/>
    <w:lvl w:ilvl="0" w:tentative="0">
      <w:start w:val="1"/>
      <w:numFmt w:val="decimal"/>
      <w:lvlText w:val="%1."/>
      <w:lvlJc w:val="left"/>
      <w:pPr>
        <w:tabs>
          <w:tab w:val="left" w:pos="312"/>
        </w:tabs>
      </w:pPr>
      <w:rPr>
        <w:rFonts w:hint="default"/>
        <w:u w:val="none"/>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00000002"/>
    <w:multiLevelType w:val="multilevel"/>
    <w:tmpl w:val="00000002"/>
    <w:lvl w:ilvl="0" w:tentative="0">
      <w:start w:val="1"/>
      <w:numFmt w:val="chineseCounting"/>
      <w:suff w:val="nothing"/>
      <w:lvlText w:val="（%1）"/>
      <w:lvlJc w:val="left"/>
      <w:rPr>
        <w:rFonts w:hint="default"/>
        <w:u w:val="none"/>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3">
    <w:nsid w:val="00000003"/>
    <w:multiLevelType w:val="multilevel"/>
    <w:tmpl w:val="00000003"/>
    <w:lvl w:ilvl="0" w:tentative="0">
      <w:start w:val="1"/>
      <w:numFmt w:val="decimal"/>
      <w:lvlText w:val="%1."/>
      <w:lvlJc w:val="left"/>
      <w:pPr>
        <w:tabs>
          <w:tab w:val="left" w:pos="312"/>
        </w:tabs>
      </w:pPr>
      <w:rPr>
        <w:rFonts w:hint="default"/>
        <w:u w:val="none"/>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documentProtection w:enforcement="0"/>
  <w:defaultTabStop w:val="420"/>
  <w:drawingGridHorizontalSpacing w:val="155"/>
  <w:drawingGridVerticalSpacing w:val="2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7C1682"/>
    <w:rsid w:val="007B3D29"/>
    <w:rsid w:val="007C1682"/>
    <w:rsid w:val="008117F4"/>
    <w:rsid w:val="00CD2B46"/>
    <w:rsid w:val="0E8D545E"/>
    <w:rsid w:val="2A3E4C26"/>
    <w:rsid w:val="2A8F3929"/>
    <w:rsid w:val="3FA9BB71"/>
    <w:rsid w:val="41F07134"/>
    <w:rsid w:val="4BDD8707"/>
    <w:rsid w:val="55EE4255"/>
    <w:rsid w:val="57F4EB8B"/>
    <w:rsid w:val="5FEAC5D4"/>
    <w:rsid w:val="6DFB9D55"/>
    <w:rsid w:val="6E546691"/>
    <w:rsid w:val="7DFF6FD3"/>
    <w:rsid w:val="7F1F7EB9"/>
    <w:rsid w:val="7FD10096"/>
    <w:rsid w:val="7FFF463A"/>
    <w:rsid w:val="A7F70662"/>
    <w:rsid w:val="B9FFC38B"/>
    <w:rsid w:val="BFAF3C9B"/>
    <w:rsid w:val="DBAE58D2"/>
    <w:rsid w:val="DFCF3406"/>
    <w:rsid w:val="E8FF1F5B"/>
    <w:rsid w:val="EB7F86DC"/>
    <w:rsid w:val="EBF68327"/>
    <w:rsid w:val="ED4F3E69"/>
    <w:rsid w:val="EED4EFB7"/>
    <w:rsid w:val="EF4D85B4"/>
    <w:rsid w:val="F7FBF937"/>
    <w:rsid w:val="FBD7D5FE"/>
    <w:rsid w:val="FCFB7836"/>
    <w:rsid w:val="FEFFF786"/>
    <w:rsid w:val="FFF79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theme="minorBidi"/>
      <w:kern w:val="2"/>
      <w:sz w:val="32"/>
      <w:szCs w:val="22"/>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51"/>
      <w:szCs w:val="51"/>
      <w:lang w:val="en-US" w:eastAsia="en-US" w:bidi="ar-SA"/>
    </w:rPr>
  </w:style>
  <w:style w:type="paragraph" w:styleId="3">
    <w:name w:val="Body Text Indent"/>
    <w:basedOn w:val="1"/>
    <w:link w:val="13"/>
    <w:unhideWhenUsed/>
    <w:qFormat/>
    <w:uiPriority w:val="0"/>
    <w:pPr>
      <w:ind w:firstLine="646"/>
    </w:pPr>
    <w:rPr>
      <w:rFonts w:ascii="Times New Roman" w:hAnsi="Times New Roman" w:eastAsia="宋体" w:cs="Times New Roman"/>
      <w:sz w:val="32"/>
      <w:szCs w:val="20"/>
    </w:r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Title"/>
    <w:basedOn w:val="1"/>
    <w:qFormat/>
    <w:uiPriority w:val="10"/>
    <w:pPr>
      <w:widowControl/>
      <w:spacing w:after="240" w:line="360" w:lineRule="auto"/>
      <w:jc w:val="center"/>
    </w:pPr>
    <w:rPr>
      <w:rFonts w:ascii="Arial" w:hAnsi="Arial"/>
      <w:b/>
      <w:kern w:val="28"/>
      <w:sz w:val="36"/>
      <w:lang w:eastAsia="en-US"/>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character" w:customStyle="1" w:styleId="12">
    <w:name w:val="正文文本缩进 Char"/>
    <w:basedOn w:val="10"/>
    <w:link w:val="3"/>
    <w:qFormat/>
    <w:uiPriority w:val="0"/>
    <w:rPr>
      <w:rFonts w:ascii="Times New Roman" w:hAnsi="Times New Roman" w:eastAsia="宋体" w:cs="Times New Roman"/>
      <w:sz w:val="32"/>
      <w:szCs w:val="20"/>
    </w:rPr>
  </w:style>
  <w:style w:type="character" w:customStyle="1" w:styleId="13">
    <w:name w:val="正文文本缩进 Char1"/>
    <w:basedOn w:val="10"/>
    <w:link w:val="3"/>
    <w:semiHidden/>
    <w:qFormat/>
    <w:uiPriority w:val="99"/>
  </w:style>
  <w:style w:type="paragraph" w:customStyle="1" w:styleId="14">
    <w:name w:val="Table Text"/>
    <w:basedOn w:val="1"/>
    <w:semiHidden/>
    <w:qFormat/>
    <w:uiPriority w:val="0"/>
    <w:rPr>
      <w:rFonts w:ascii="宋体" w:hAnsi="宋体" w:eastAsia="宋体" w:cs="宋体"/>
      <w:sz w:val="19"/>
      <w:szCs w:val="19"/>
      <w:lang w:val="en-US" w:eastAsia="en-US" w:bidi="ar-SA"/>
    </w:rPr>
  </w:style>
  <w:style w:type="table" w:customStyle="1" w:styleId="1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361</Words>
  <Characters>2059</Characters>
  <Lines>17</Lines>
  <Paragraphs>4</Paragraphs>
  <TotalTime>6</TotalTime>
  <ScaleCrop>false</ScaleCrop>
  <LinksUpToDate>false</LinksUpToDate>
  <CharactersWithSpaces>2416</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2017-05-15T09:01:00Z</dcterms:created>
  <dc:creator>Administrator</dc:creator>
  <cp:lastModifiedBy>颛顼0124</cp:lastModifiedBy>
  <dcterms:modified xsi:type="dcterms:W3CDTF">2026-01-30T11:14:17Z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B4366D8C9842FA51FFCF9465EB6F5E9E</vt:lpwstr>
  </property>
</Properties>
</file>